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A3ADB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2030D75A"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4B0A0E">
              <w:rPr>
                <w:rFonts w:cstheme="minorHAnsi"/>
                <w:b/>
                <w:bCs/>
                <w:i/>
                <w:iCs/>
                <w:sz w:val="36"/>
                <w:szCs w:val="36"/>
              </w:rPr>
              <w:t>Ju</w:t>
            </w:r>
            <w:r w:rsidR="00EA5475">
              <w:rPr>
                <w:rFonts w:cstheme="minorHAnsi"/>
                <w:b/>
                <w:bCs/>
                <w:i/>
                <w:iCs/>
                <w:sz w:val="36"/>
                <w:szCs w:val="36"/>
              </w:rPr>
              <w:t>ly</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3B11AA" w:rsidRDefault="00AC50D3" w:rsidP="00ED5B0F">
            <w:pPr>
              <w:spacing w:line="276" w:lineRule="auto"/>
              <w:rPr>
                <w:rFonts w:ascii="Calibri" w:hAnsi="Calibri" w:cs="Calibri"/>
                <w:iCs/>
                <w:color w:val="FF0000"/>
                <w:sz w:val="23"/>
                <w:szCs w:val="23"/>
              </w:rPr>
            </w:pPr>
          </w:p>
          <w:p w14:paraId="37802DA2" w14:textId="77777777" w:rsidR="00AC50D3" w:rsidRPr="003B11AA" w:rsidRDefault="00AC50D3" w:rsidP="00ED5B0F">
            <w:pPr>
              <w:spacing w:line="276" w:lineRule="auto"/>
              <w:rPr>
                <w:rFonts w:ascii="Calibri" w:hAnsi="Calibri" w:cs="Calibri"/>
                <w:iCs/>
                <w:color w:val="FF0000"/>
                <w:sz w:val="23"/>
                <w:szCs w:val="23"/>
              </w:rPr>
            </w:pPr>
          </w:p>
          <w:p w14:paraId="61178004" w14:textId="77777777" w:rsidR="00A272EE" w:rsidRDefault="00A272EE" w:rsidP="00ED5B0F">
            <w:pPr>
              <w:spacing w:line="276" w:lineRule="auto"/>
              <w:ind w:left="0"/>
              <w:rPr>
                <w:rFonts w:ascii="Calibri" w:hAnsi="Calibri" w:cs="Calibri"/>
                <w:color w:val="auto"/>
                <w:sz w:val="23"/>
                <w:szCs w:val="23"/>
              </w:rPr>
            </w:pPr>
          </w:p>
          <w:p w14:paraId="03E5C00C" w14:textId="4A66B416" w:rsidR="00AC50D3" w:rsidRDefault="00AC50D3" w:rsidP="00ED5B0F">
            <w:pPr>
              <w:spacing w:line="276" w:lineRule="auto"/>
              <w:ind w:left="0"/>
              <w:rPr>
                <w:rFonts w:ascii="Calibri" w:hAnsi="Calibri" w:cs="Calibri"/>
                <w:color w:val="auto"/>
                <w:sz w:val="23"/>
                <w:szCs w:val="23"/>
              </w:rPr>
            </w:pPr>
            <w:r w:rsidRPr="003B11AA">
              <w:rPr>
                <w:rFonts w:ascii="Calibri" w:hAnsi="Calibri" w:cs="Calibri"/>
                <w:color w:val="auto"/>
                <w:sz w:val="23"/>
                <w:szCs w:val="23"/>
              </w:rPr>
              <w:t xml:space="preserve">Hello everyone – As </w:t>
            </w:r>
            <w:r w:rsidR="004B0A0E" w:rsidRPr="003B11AA">
              <w:rPr>
                <w:rFonts w:ascii="Calibri" w:hAnsi="Calibri" w:cs="Calibri"/>
                <w:color w:val="auto"/>
                <w:sz w:val="23"/>
                <w:szCs w:val="23"/>
              </w:rPr>
              <w:t>Ju</w:t>
            </w:r>
            <w:r w:rsidR="00323218">
              <w:rPr>
                <w:rFonts w:ascii="Calibri" w:hAnsi="Calibri" w:cs="Calibri"/>
                <w:color w:val="auto"/>
                <w:sz w:val="23"/>
                <w:szCs w:val="23"/>
              </w:rPr>
              <w:t>ly</w:t>
            </w:r>
            <w:r w:rsidRPr="003B11AA">
              <w:rPr>
                <w:rFonts w:ascii="Calibri" w:hAnsi="Calibri" w:cs="Calibri"/>
                <w:color w:val="auto"/>
                <w:sz w:val="23"/>
                <w:szCs w:val="23"/>
              </w:rPr>
              <w:t xml:space="preserve"> begins, our </w:t>
            </w:r>
            <w:hyperlink r:id="rId11" w:history="1">
              <w:r w:rsidRPr="003B11AA">
                <w:rPr>
                  <w:rStyle w:val="Hyperlink"/>
                  <w:rFonts w:ascii="Calibri" w:hAnsi="Calibri" w:cs="Calibri"/>
                  <w:sz w:val="23"/>
                  <w:szCs w:val="23"/>
                </w:rPr>
                <w:t>Washington State Employee Assistance Program (EAP)</w:t>
              </w:r>
            </w:hyperlink>
            <w:r w:rsidRPr="003B11AA">
              <w:rPr>
                <w:rFonts w:ascii="Calibri" w:hAnsi="Calibri" w:cs="Calibri"/>
                <w:sz w:val="23"/>
                <w:szCs w:val="23"/>
              </w:rPr>
              <w:t xml:space="preserve"> </w:t>
            </w:r>
            <w:r w:rsidRPr="003B11AA">
              <w:rPr>
                <w:rFonts w:ascii="Calibri" w:hAnsi="Calibri" w:cs="Calibri"/>
                <w:color w:val="auto"/>
                <w:sz w:val="23"/>
                <w:szCs w:val="23"/>
              </w:rPr>
              <w:t>is offering the following resources to support you and your family:</w:t>
            </w:r>
          </w:p>
          <w:p w14:paraId="32241041" w14:textId="77777777" w:rsidR="00FC280F" w:rsidRDefault="00FC280F" w:rsidP="00FC280F">
            <w:pPr>
              <w:ind w:left="0"/>
              <w:rPr>
                <w:rFonts w:ascii="Calibri" w:hAnsi="Calibri" w:cs="Calibri"/>
                <w:b/>
                <w:bCs/>
                <w:iCs/>
                <w:color w:val="0070C0"/>
                <w:sz w:val="36"/>
                <w:szCs w:val="36"/>
              </w:rPr>
            </w:pPr>
            <w:r w:rsidRPr="005039F4">
              <w:rPr>
                <w:rFonts w:ascii="Calibri" w:hAnsi="Calibri" w:cs="Calibri"/>
                <w:b/>
                <w:bCs/>
                <w:iCs/>
                <w:color w:val="0070C0"/>
                <w:sz w:val="36"/>
                <w:szCs w:val="36"/>
              </w:rPr>
              <w:t>EAP Events and Webinars</w:t>
            </w:r>
          </w:p>
          <w:p w14:paraId="5A14DD21" w14:textId="77777777" w:rsidR="00A272EE" w:rsidRPr="009736A5" w:rsidRDefault="00A272EE" w:rsidP="00A272EE">
            <w:pPr>
              <w:spacing w:line="276" w:lineRule="auto"/>
              <w:ind w:left="0"/>
              <w:rPr>
                <w:rStyle w:val="Strong"/>
                <w:b w:val="0"/>
                <w:sz w:val="23"/>
                <w:szCs w:val="23"/>
              </w:rPr>
            </w:pPr>
            <w:r w:rsidRPr="006959E3">
              <w:rPr>
                <w:rFonts w:ascii="Calibri" w:hAnsi="Calibri" w:cs="Calibri"/>
                <w:sz w:val="23"/>
                <w:szCs w:val="23"/>
              </w:rPr>
              <w:t xml:space="preserve">This month, the Washington State EAP is excited to share our expanded roster of </w:t>
            </w:r>
            <w:r>
              <w:rPr>
                <w:rFonts w:ascii="Calibri" w:hAnsi="Calibri" w:cs="Calibri"/>
                <w:sz w:val="23"/>
                <w:szCs w:val="23"/>
              </w:rPr>
              <w:t xml:space="preserve">*live* </w:t>
            </w:r>
            <w:hyperlink r:id="rId12"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6959E3">
              <w:rPr>
                <w:rFonts w:ascii="Calibri" w:hAnsi="Calibri" w:cs="Calibri"/>
                <w:sz w:val="23"/>
                <w:szCs w:val="23"/>
              </w:rPr>
              <w:t>We hope that you will be able to join us for the following events:</w:t>
            </w:r>
          </w:p>
          <w:p w14:paraId="6C5BACE6" w14:textId="51D1900D" w:rsidR="00A272EE" w:rsidRDefault="001D1651" w:rsidP="00A272EE">
            <w:pPr>
              <w:pStyle w:val="ListParagraph"/>
              <w:numPr>
                <w:ilvl w:val="1"/>
                <w:numId w:val="1"/>
              </w:numPr>
              <w:spacing w:line="276" w:lineRule="auto"/>
              <w:ind w:left="360"/>
              <w:rPr>
                <w:sz w:val="23"/>
                <w:szCs w:val="23"/>
              </w:rPr>
            </w:pPr>
            <w:r w:rsidRPr="003B11AA">
              <w:rPr>
                <w:sz w:val="23"/>
                <w:szCs w:val="23"/>
              </w:rPr>
              <w:t xml:space="preserve">Join us </w:t>
            </w:r>
            <w:r w:rsidRPr="0083277E">
              <w:rPr>
                <w:b/>
                <w:bCs/>
                <w:sz w:val="23"/>
                <w:szCs w:val="23"/>
              </w:rPr>
              <w:t>every Wednesday at noon</w:t>
            </w:r>
            <w:r w:rsidRPr="003B11AA">
              <w:rPr>
                <w:sz w:val="23"/>
                <w:szCs w:val="23"/>
              </w:rPr>
              <w:t xml:space="preserve"> in July, August, and September as we present </w:t>
            </w:r>
            <w:r w:rsidRPr="003B11AA">
              <w:rPr>
                <w:b/>
                <w:bCs/>
                <w:sz w:val="23"/>
                <w:szCs w:val="23"/>
              </w:rPr>
              <w:t>Wellness Wednesdays</w:t>
            </w:r>
            <w:r w:rsidRPr="003B11AA">
              <w:rPr>
                <w:sz w:val="23"/>
                <w:szCs w:val="23"/>
              </w:rPr>
              <w:t>! Each month will have a themed topic and all sessions will relate to that topic. Our July series kicks off with…</w:t>
            </w:r>
          </w:p>
          <w:p w14:paraId="439C24E3" w14:textId="4D41B222" w:rsidR="001D1651" w:rsidRPr="003B11AA" w:rsidRDefault="001D1651" w:rsidP="00A272EE">
            <w:pPr>
              <w:pStyle w:val="ListParagraph"/>
              <w:spacing w:line="276" w:lineRule="auto"/>
              <w:ind w:left="360"/>
              <w:rPr>
                <w:sz w:val="23"/>
                <w:szCs w:val="23"/>
              </w:rPr>
            </w:pPr>
            <w:r w:rsidRPr="003B11AA">
              <w:rPr>
                <w:sz w:val="23"/>
                <w:szCs w:val="23"/>
              </w:rPr>
              <w:br/>
            </w:r>
            <w:r w:rsidRPr="003B11AA">
              <w:rPr>
                <w:b/>
                <w:bCs/>
                <w:sz w:val="23"/>
                <w:szCs w:val="23"/>
              </w:rPr>
              <w:t>Boosting Workplace Wellness: Strategies for Enhanced Energy and Vitality</w:t>
            </w:r>
          </w:p>
          <w:p w14:paraId="74882EDF" w14:textId="014A27A9" w:rsidR="001D1651" w:rsidRPr="003B11AA" w:rsidRDefault="001D1651" w:rsidP="00A272EE">
            <w:pPr>
              <w:pStyle w:val="ListParagraph"/>
              <w:spacing w:line="276" w:lineRule="auto"/>
              <w:ind w:left="360"/>
              <w:rPr>
                <w:sz w:val="23"/>
                <w:szCs w:val="23"/>
              </w:rPr>
            </w:pPr>
            <w:r w:rsidRPr="003B11AA">
              <w:rPr>
                <w:sz w:val="23"/>
                <w:szCs w:val="23"/>
              </w:rPr>
              <w:t>In today's fast-paced work environment, maintaining energy and vitality throughout the day is essential for productivity and overall well-being. Our comprehensive series of micro-trainings focuses on practical strategies to boost energy at different times of the day and in various aspects of your life. From morning routines to afternoon slumps, workspace optimization to nutrition, each session is designed to provide actionable tips and insights that you can easily integrate into your daily routine. Join us to learn how to create a more energetic, focused, and productive work life.</w:t>
            </w:r>
            <w:r w:rsidRPr="003B11AA">
              <w:rPr>
                <w:sz w:val="23"/>
                <w:szCs w:val="23"/>
              </w:rPr>
              <w:br/>
            </w:r>
            <w:r w:rsidRPr="003B11AA">
              <w:rPr>
                <w:b/>
                <w:bCs/>
                <w:sz w:val="23"/>
                <w:szCs w:val="23"/>
              </w:rPr>
              <w:br/>
              <w:t>7/10/24: Boosting Energy and Vitality in the Morning</w:t>
            </w:r>
          </w:p>
          <w:p w14:paraId="277B0AD0" w14:textId="77777777" w:rsidR="001D1651" w:rsidRPr="003B11AA" w:rsidRDefault="001D1651" w:rsidP="00A272EE">
            <w:pPr>
              <w:pStyle w:val="ListParagraph"/>
              <w:spacing w:line="276" w:lineRule="auto"/>
              <w:ind w:left="360"/>
              <w:rPr>
                <w:sz w:val="23"/>
                <w:szCs w:val="23"/>
              </w:rPr>
            </w:pPr>
            <w:r w:rsidRPr="003B11AA">
              <w:rPr>
                <w:sz w:val="23"/>
                <w:szCs w:val="23"/>
              </w:rPr>
              <w:t>Kickstart your day with our micro-training on morning energy and vitality. Learn effective strategies to wake up refreshed and ready to tackle your day. This session covers the importance of a consistent morning routine, incorporating physical activity, mindfulness practices, and nutrition tips to boost your energy levels from the moment you wake up.</w:t>
            </w:r>
          </w:p>
          <w:p w14:paraId="4CAAA2AC" w14:textId="77777777" w:rsidR="001D1651" w:rsidRPr="003B11AA" w:rsidRDefault="001D1651" w:rsidP="00A272EE">
            <w:pPr>
              <w:pStyle w:val="ListParagraph"/>
              <w:spacing w:line="276" w:lineRule="auto"/>
              <w:ind w:left="360"/>
              <w:rPr>
                <w:sz w:val="23"/>
                <w:szCs w:val="23"/>
              </w:rPr>
            </w:pPr>
          </w:p>
          <w:p w14:paraId="4BD28EC0" w14:textId="77777777" w:rsidR="001D1651" w:rsidRPr="003B11AA" w:rsidRDefault="001D1651" w:rsidP="00A272EE">
            <w:pPr>
              <w:pStyle w:val="ListParagraph"/>
              <w:spacing w:line="276" w:lineRule="auto"/>
              <w:ind w:left="360"/>
              <w:rPr>
                <w:b/>
                <w:bCs/>
                <w:sz w:val="23"/>
                <w:szCs w:val="23"/>
              </w:rPr>
            </w:pPr>
            <w:r w:rsidRPr="003B11AA">
              <w:rPr>
                <w:b/>
                <w:bCs/>
                <w:sz w:val="23"/>
                <w:szCs w:val="23"/>
              </w:rPr>
              <w:t>7/17/2024: Boosting Energy &amp; Vitality in the Afternoon</w:t>
            </w:r>
          </w:p>
          <w:p w14:paraId="67BB2D0C" w14:textId="77777777" w:rsidR="001D1651" w:rsidRPr="003B11AA" w:rsidRDefault="001D1651" w:rsidP="00A272EE">
            <w:pPr>
              <w:pStyle w:val="ListParagraph"/>
              <w:spacing w:line="276" w:lineRule="auto"/>
              <w:ind w:left="360"/>
              <w:rPr>
                <w:sz w:val="23"/>
                <w:szCs w:val="23"/>
              </w:rPr>
            </w:pPr>
            <w:r w:rsidRPr="003B11AA">
              <w:rPr>
                <w:sz w:val="23"/>
                <w:szCs w:val="23"/>
              </w:rPr>
              <w:t xml:space="preserve">Overcome the afternoon slump with our dedicated micro-training on maintaining energy levels throughout the day. Discover practical techniques to stay alert and productive during those crucial post-lunch hours. We'll </w:t>
            </w:r>
            <w:r w:rsidRPr="003B11AA">
              <w:rPr>
                <w:sz w:val="23"/>
                <w:szCs w:val="23"/>
              </w:rPr>
              <w:lastRenderedPageBreak/>
              <w:t>explore the benefits of short breaks, light exercise, and mindful practices, as well as nutritional tips to keep you energized and focused.</w:t>
            </w:r>
          </w:p>
          <w:p w14:paraId="12BC0246" w14:textId="77777777" w:rsidR="001D1651" w:rsidRPr="003B11AA" w:rsidRDefault="001D1651" w:rsidP="00A272EE">
            <w:pPr>
              <w:pStyle w:val="ListParagraph"/>
              <w:spacing w:line="276" w:lineRule="auto"/>
              <w:ind w:left="360"/>
              <w:rPr>
                <w:sz w:val="23"/>
                <w:szCs w:val="23"/>
              </w:rPr>
            </w:pPr>
          </w:p>
          <w:p w14:paraId="51AFF3E5" w14:textId="77777777" w:rsidR="001D1651" w:rsidRPr="003B11AA" w:rsidRDefault="001D1651" w:rsidP="00A272EE">
            <w:pPr>
              <w:pStyle w:val="ListParagraph"/>
              <w:spacing w:line="276" w:lineRule="auto"/>
              <w:ind w:left="360"/>
              <w:rPr>
                <w:b/>
                <w:bCs/>
                <w:sz w:val="23"/>
                <w:szCs w:val="23"/>
              </w:rPr>
            </w:pPr>
            <w:r w:rsidRPr="003B11AA">
              <w:rPr>
                <w:b/>
                <w:bCs/>
                <w:sz w:val="23"/>
                <w:szCs w:val="23"/>
              </w:rPr>
              <w:t>7/24/2024: Creating an Energizing Workspace</w:t>
            </w:r>
          </w:p>
          <w:p w14:paraId="662C886F" w14:textId="77777777" w:rsidR="001D1651" w:rsidRPr="003B11AA" w:rsidRDefault="001D1651" w:rsidP="00A272EE">
            <w:pPr>
              <w:pStyle w:val="ListParagraph"/>
              <w:spacing w:line="276" w:lineRule="auto"/>
              <w:ind w:left="360"/>
              <w:rPr>
                <w:sz w:val="23"/>
                <w:szCs w:val="23"/>
              </w:rPr>
            </w:pPr>
            <w:r w:rsidRPr="003B11AA">
              <w:rPr>
                <w:sz w:val="23"/>
                <w:szCs w:val="23"/>
              </w:rPr>
              <w:t>Transform your workspace into a hub of productivity and well-being with our session on creating an energizing environment. This micro-training delves into the impact of lighting, ergonomics, color, and clutter management on your energy levels. Learn how to optimize your workspace to enhance concentration, reduce stress, and promote overall vitality.</w:t>
            </w:r>
          </w:p>
          <w:p w14:paraId="557AE7E9" w14:textId="77777777" w:rsidR="001D1651" w:rsidRPr="003B11AA" w:rsidRDefault="001D1651" w:rsidP="00A272EE">
            <w:pPr>
              <w:pStyle w:val="ListParagraph"/>
              <w:spacing w:line="276" w:lineRule="auto"/>
              <w:ind w:left="360"/>
              <w:rPr>
                <w:sz w:val="23"/>
                <w:szCs w:val="23"/>
              </w:rPr>
            </w:pPr>
          </w:p>
          <w:p w14:paraId="671FAA76" w14:textId="77777777" w:rsidR="001D1651" w:rsidRPr="003B11AA" w:rsidRDefault="001D1651" w:rsidP="00A272EE">
            <w:pPr>
              <w:pStyle w:val="ListParagraph"/>
              <w:spacing w:line="276" w:lineRule="auto"/>
              <w:ind w:left="360"/>
              <w:rPr>
                <w:b/>
                <w:bCs/>
                <w:sz w:val="23"/>
                <w:szCs w:val="23"/>
              </w:rPr>
            </w:pPr>
            <w:r w:rsidRPr="003B11AA">
              <w:rPr>
                <w:b/>
                <w:bCs/>
                <w:sz w:val="23"/>
                <w:szCs w:val="23"/>
              </w:rPr>
              <w:t>7/31/2024: Nutrition for Sustained Energy</w:t>
            </w:r>
          </w:p>
          <w:p w14:paraId="44DB6262" w14:textId="492F8317" w:rsidR="001D1651" w:rsidRPr="003B11AA" w:rsidRDefault="001D1651" w:rsidP="00A272EE">
            <w:pPr>
              <w:pStyle w:val="ListParagraph"/>
              <w:spacing w:line="276" w:lineRule="auto"/>
              <w:ind w:left="360"/>
              <w:rPr>
                <w:sz w:val="23"/>
                <w:szCs w:val="23"/>
              </w:rPr>
            </w:pPr>
            <w:r w:rsidRPr="003B11AA">
              <w:rPr>
                <w:sz w:val="23"/>
                <w:szCs w:val="23"/>
              </w:rPr>
              <w:t>Fuel your body for peak performance with our micro-training on nutrition. Understand the role of balanced meals, smart snacking, and proper hydration.</w:t>
            </w:r>
            <w:r w:rsidRPr="003B11AA">
              <w:rPr>
                <w:sz w:val="23"/>
                <w:szCs w:val="23"/>
              </w:rPr>
              <w:br/>
            </w:r>
          </w:p>
          <w:p w14:paraId="7620412C" w14:textId="3D1F2A98" w:rsidR="00AC50D3" w:rsidRPr="003B11AA" w:rsidRDefault="001D1651" w:rsidP="00A272EE">
            <w:pPr>
              <w:pStyle w:val="ListParagraph"/>
              <w:spacing w:line="276" w:lineRule="auto"/>
              <w:ind w:left="360"/>
              <w:rPr>
                <w:b/>
                <w:bCs/>
                <w:sz w:val="23"/>
                <w:szCs w:val="23"/>
              </w:rPr>
            </w:pPr>
            <w:r w:rsidRPr="003B11AA">
              <w:rPr>
                <w:b/>
                <w:bCs/>
                <w:sz w:val="23"/>
                <w:szCs w:val="23"/>
              </w:rPr>
              <w:t xml:space="preserve">Interested in joining us? Please register </w:t>
            </w:r>
            <w:hyperlink r:id="rId13" w:anchor="/registration" w:history="1">
              <w:r w:rsidRPr="003B11AA">
                <w:rPr>
                  <w:rStyle w:val="Hyperlink"/>
                  <w:b/>
                  <w:bCs/>
                  <w:sz w:val="23"/>
                  <w:szCs w:val="23"/>
                  <w:u w:val="none"/>
                </w:rPr>
                <w:t>HERE</w:t>
              </w:r>
            </w:hyperlink>
            <w:r w:rsidRPr="003B11AA">
              <w:rPr>
                <w:b/>
                <w:bCs/>
                <w:sz w:val="23"/>
                <w:szCs w:val="23"/>
              </w:rPr>
              <w:t>!</w:t>
            </w:r>
            <w:r w:rsidR="003B2C35" w:rsidRPr="003B11AA">
              <w:rPr>
                <w:b/>
                <w:bCs/>
                <w:iCs/>
                <w:sz w:val="23"/>
                <w:szCs w:val="23"/>
              </w:rPr>
              <w:br/>
            </w:r>
          </w:p>
          <w:p w14:paraId="5B6E1398" w14:textId="66401D51" w:rsidR="00B90A3A" w:rsidRPr="003B11AA" w:rsidRDefault="00A93333" w:rsidP="00A272EE">
            <w:pPr>
              <w:pStyle w:val="ListParagraph"/>
              <w:numPr>
                <w:ilvl w:val="1"/>
                <w:numId w:val="1"/>
              </w:numPr>
              <w:spacing w:line="276" w:lineRule="auto"/>
              <w:ind w:left="360"/>
              <w:rPr>
                <w:color w:val="0563C1"/>
                <w:sz w:val="23"/>
                <w:szCs w:val="23"/>
                <w:u w:val="single"/>
              </w:rPr>
            </w:pPr>
            <w:hyperlink r:id="rId14" w:anchor="/registration" w:history="1">
              <w:r w:rsidR="003B2C35" w:rsidRPr="000B1636">
                <w:rPr>
                  <w:rStyle w:val="Hyperlink"/>
                  <w:b/>
                  <w:bCs/>
                  <w:iCs/>
                  <w:sz w:val="23"/>
                  <w:szCs w:val="23"/>
                </w:rPr>
                <w:t>EAP Orientation for Supervisors, Leaders, and HR Professionals</w:t>
              </w:r>
            </w:hyperlink>
            <w:r w:rsidR="003B2C35" w:rsidRPr="003B11AA">
              <w:rPr>
                <w:sz w:val="23"/>
                <w:szCs w:val="23"/>
              </w:rPr>
              <w:br/>
            </w:r>
            <w:r w:rsidR="00AC50D3" w:rsidRPr="003B11AA">
              <w:rPr>
                <w:sz w:val="23"/>
                <w:szCs w:val="23"/>
              </w:rPr>
              <w:t>This is a new monthly EAP orientation with a focus on the EAP benefits available to supervisors,</w:t>
            </w:r>
            <w:r w:rsidR="00AC50D3" w:rsidRPr="003B11AA">
              <w:rPr>
                <w:sz w:val="23"/>
                <w:szCs w:val="23"/>
              </w:rPr>
              <w:br/>
              <w:t xml:space="preserve"> leaders, and HR professionals. </w:t>
            </w:r>
            <w:r w:rsidR="00EA5475" w:rsidRPr="003B11AA">
              <w:rPr>
                <w:b/>
                <w:bCs/>
                <w:iCs/>
                <w:sz w:val="23"/>
                <w:szCs w:val="23"/>
              </w:rPr>
              <w:t>Wednesday</w:t>
            </w:r>
            <w:r w:rsidR="00B90A3A" w:rsidRPr="003B11AA">
              <w:rPr>
                <w:b/>
                <w:bCs/>
                <w:iCs/>
                <w:sz w:val="23"/>
                <w:szCs w:val="23"/>
              </w:rPr>
              <w:t>, Ju</w:t>
            </w:r>
            <w:r w:rsidR="00EA5475" w:rsidRPr="003B11AA">
              <w:rPr>
                <w:b/>
                <w:bCs/>
                <w:iCs/>
                <w:sz w:val="23"/>
                <w:szCs w:val="23"/>
              </w:rPr>
              <w:t>ly 10</w:t>
            </w:r>
            <w:r w:rsidR="00B90A3A" w:rsidRPr="003B11AA">
              <w:rPr>
                <w:b/>
                <w:bCs/>
                <w:iCs/>
                <w:sz w:val="23"/>
                <w:szCs w:val="23"/>
              </w:rPr>
              <w:t>, 2024, 9:00 am – 9:30 am</w:t>
            </w:r>
          </w:p>
          <w:p w14:paraId="1A29653F" w14:textId="1383891A" w:rsidR="0061579C" w:rsidRPr="003B11AA" w:rsidRDefault="0061579C" w:rsidP="00A272EE">
            <w:pPr>
              <w:pStyle w:val="ListParagraph"/>
              <w:spacing w:line="276" w:lineRule="auto"/>
              <w:ind w:left="360"/>
              <w:rPr>
                <w:sz w:val="23"/>
                <w:szCs w:val="23"/>
              </w:rPr>
            </w:pPr>
          </w:p>
          <w:p w14:paraId="0E02B237" w14:textId="545FBDCC" w:rsidR="00AC50D3" w:rsidRPr="000B1636" w:rsidRDefault="000B1636" w:rsidP="00A272EE">
            <w:pPr>
              <w:pStyle w:val="ListParagraph"/>
              <w:numPr>
                <w:ilvl w:val="1"/>
                <w:numId w:val="1"/>
              </w:numPr>
              <w:spacing w:line="276" w:lineRule="auto"/>
              <w:ind w:left="360"/>
              <w:rPr>
                <w:rStyle w:val="Hyperlink"/>
                <w:sz w:val="23"/>
                <w:szCs w:val="23"/>
              </w:rPr>
            </w:pPr>
            <w:r>
              <w:rPr>
                <w:b/>
                <w:bCs/>
                <w:iCs/>
                <w:sz w:val="23"/>
                <w:szCs w:val="23"/>
              </w:rPr>
              <w:fldChar w:fldCharType="begin"/>
            </w:r>
            <w:r>
              <w:rPr>
                <w:b/>
                <w:bCs/>
                <w:iCs/>
                <w:sz w:val="23"/>
                <w:szCs w:val="23"/>
              </w:rPr>
              <w:instrText>HYPERLINK "https://des-wa.zoom.us/webinar/register/WN_n1u3ys8vQsyDmNRp3kfwiQ" \l "/registration"</w:instrText>
            </w:r>
            <w:r>
              <w:rPr>
                <w:b/>
                <w:bCs/>
                <w:iCs/>
                <w:sz w:val="23"/>
                <w:szCs w:val="23"/>
              </w:rPr>
            </w:r>
            <w:r>
              <w:rPr>
                <w:b/>
                <w:bCs/>
                <w:iCs/>
                <w:sz w:val="23"/>
                <w:szCs w:val="23"/>
              </w:rPr>
              <w:fldChar w:fldCharType="separate"/>
            </w:r>
            <w:r w:rsidR="003F4384" w:rsidRPr="000B1636">
              <w:rPr>
                <w:rStyle w:val="Hyperlink"/>
                <w:b/>
                <w:bCs/>
                <w:iCs/>
                <w:sz w:val="23"/>
                <w:szCs w:val="23"/>
              </w:rPr>
              <w:t>EAP Orientation to the Employee Assistance Program</w:t>
            </w:r>
            <w:r w:rsidR="00AC50D3" w:rsidRPr="000B1636">
              <w:rPr>
                <w:rStyle w:val="Hyperlink"/>
                <w:sz w:val="23"/>
                <w:szCs w:val="23"/>
              </w:rPr>
              <w:t xml:space="preserve"> </w:t>
            </w:r>
          </w:p>
          <w:p w14:paraId="1140C1FE" w14:textId="7C5EF4FA" w:rsidR="003546AE" w:rsidRDefault="000B1636" w:rsidP="003546AE">
            <w:pPr>
              <w:pStyle w:val="ListParagraph"/>
              <w:spacing w:line="276" w:lineRule="auto"/>
              <w:ind w:left="360"/>
              <w:rPr>
                <w:rStyle w:val="Strong"/>
                <w:bCs w:val="0"/>
                <w:sz w:val="23"/>
                <w:szCs w:val="23"/>
              </w:rPr>
            </w:pPr>
            <w:r>
              <w:rPr>
                <w:b/>
                <w:bCs/>
                <w:iCs/>
                <w:sz w:val="23"/>
                <w:szCs w:val="23"/>
              </w:rPr>
              <w:fldChar w:fldCharType="end"/>
            </w:r>
            <w:r w:rsidR="003B2C35" w:rsidRPr="003B11AA">
              <w:rPr>
                <w:rStyle w:val="Strong"/>
                <w:b w:val="0"/>
                <w:sz w:val="23"/>
                <w:szCs w:val="23"/>
              </w:rPr>
              <w:t>Learn about</w:t>
            </w:r>
            <w:r w:rsidR="003F4384" w:rsidRPr="003B11AA">
              <w:rPr>
                <w:rStyle w:val="Strong"/>
                <w:b w:val="0"/>
                <w:sz w:val="23"/>
                <w:szCs w:val="23"/>
              </w:rPr>
              <w:t xml:space="preserve"> all the EAP offers through a live 30-minute EAP Orientation webinar</w:t>
            </w:r>
            <w:r w:rsidR="003F4384" w:rsidRPr="003B11AA">
              <w:rPr>
                <w:rStyle w:val="Strong"/>
                <w:bCs w:val="0"/>
                <w:sz w:val="23"/>
                <w:szCs w:val="23"/>
              </w:rPr>
              <w:t xml:space="preserve">. </w:t>
            </w:r>
            <w:r w:rsidR="00EA5475" w:rsidRPr="003B11AA">
              <w:rPr>
                <w:rStyle w:val="Strong"/>
                <w:bCs w:val="0"/>
                <w:sz w:val="23"/>
                <w:szCs w:val="23"/>
              </w:rPr>
              <w:t>Wednesday</w:t>
            </w:r>
            <w:r w:rsidR="00B90A3A" w:rsidRPr="003B11AA">
              <w:rPr>
                <w:rStyle w:val="Strong"/>
                <w:bCs w:val="0"/>
                <w:sz w:val="23"/>
                <w:szCs w:val="23"/>
              </w:rPr>
              <w:t>, Ju</w:t>
            </w:r>
            <w:r w:rsidR="00EA5475" w:rsidRPr="003B11AA">
              <w:rPr>
                <w:rStyle w:val="Strong"/>
                <w:bCs w:val="0"/>
                <w:sz w:val="23"/>
                <w:szCs w:val="23"/>
              </w:rPr>
              <w:t>ly 10</w:t>
            </w:r>
            <w:r w:rsidR="00B90A3A" w:rsidRPr="003B11AA">
              <w:rPr>
                <w:rStyle w:val="Strong"/>
                <w:bCs w:val="0"/>
                <w:sz w:val="23"/>
                <w:szCs w:val="23"/>
              </w:rPr>
              <w:t>, 2024, 11:</w:t>
            </w:r>
            <w:r w:rsidR="00EA5475" w:rsidRPr="003B11AA">
              <w:rPr>
                <w:rStyle w:val="Strong"/>
                <w:bCs w:val="0"/>
                <w:sz w:val="23"/>
                <w:szCs w:val="23"/>
              </w:rPr>
              <w:t>00</w:t>
            </w:r>
            <w:r w:rsidR="00B90A3A" w:rsidRPr="003B11AA">
              <w:rPr>
                <w:rStyle w:val="Strong"/>
                <w:bCs w:val="0"/>
                <w:sz w:val="23"/>
                <w:szCs w:val="23"/>
              </w:rPr>
              <w:t xml:space="preserve"> am – 1</w:t>
            </w:r>
            <w:r w:rsidR="00EA5475" w:rsidRPr="003B11AA">
              <w:rPr>
                <w:rStyle w:val="Strong"/>
                <w:bCs w:val="0"/>
                <w:sz w:val="23"/>
                <w:szCs w:val="23"/>
              </w:rPr>
              <w:t>1</w:t>
            </w:r>
            <w:r w:rsidR="00B90A3A" w:rsidRPr="003B11AA">
              <w:rPr>
                <w:rStyle w:val="Strong"/>
                <w:bCs w:val="0"/>
                <w:sz w:val="23"/>
                <w:szCs w:val="23"/>
              </w:rPr>
              <w:t>:</w:t>
            </w:r>
            <w:r w:rsidR="00EA5475" w:rsidRPr="003B11AA">
              <w:rPr>
                <w:rStyle w:val="Strong"/>
                <w:bCs w:val="0"/>
                <w:sz w:val="23"/>
                <w:szCs w:val="23"/>
              </w:rPr>
              <w:t>3</w:t>
            </w:r>
            <w:r w:rsidR="00B90A3A" w:rsidRPr="003B11AA">
              <w:rPr>
                <w:rStyle w:val="Strong"/>
                <w:bCs w:val="0"/>
                <w:sz w:val="23"/>
                <w:szCs w:val="23"/>
              </w:rPr>
              <w:t xml:space="preserve">0 </w:t>
            </w:r>
            <w:r w:rsidR="00EA5475" w:rsidRPr="003B11AA">
              <w:rPr>
                <w:rStyle w:val="Strong"/>
                <w:bCs w:val="0"/>
                <w:sz w:val="23"/>
                <w:szCs w:val="23"/>
              </w:rPr>
              <w:t>a</w:t>
            </w:r>
            <w:r w:rsidR="00B90A3A" w:rsidRPr="003B11AA">
              <w:rPr>
                <w:rStyle w:val="Strong"/>
                <w:bCs w:val="0"/>
                <w:sz w:val="23"/>
                <w:szCs w:val="23"/>
              </w:rPr>
              <w:t>m.</w:t>
            </w:r>
          </w:p>
          <w:p w14:paraId="45C4721A" w14:textId="77777777" w:rsidR="003546AE" w:rsidRDefault="003546AE" w:rsidP="003546AE">
            <w:pPr>
              <w:pStyle w:val="ListParagraph"/>
              <w:spacing w:line="276" w:lineRule="auto"/>
              <w:ind w:left="360"/>
              <w:rPr>
                <w:rStyle w:val="Strong"/>
                <w:sz w:val="23"/>
                <w:szCs w:val="23"/>
              </w:rPr>
            </w:pPr>
          </w:p>
          <w:p w14:paraId="5F911BD0" w14:textId="5993AC2B" w:rsidR="00A272EE" w:rsidRDefault="00A272EE" w:rsidP="00A272EE">
            <w:pPr>
              <w:spacing w:line="276" w:lineRule="auto"/>
              <w:ind w:left="0"/>
              <w:rPr>
                <w:rStyle w:val="Hyperlink"/>
                <w:rFonts w:ascii="Calibri" w:hAnsi="Calibri" w:cs="Calibri"/>
                <w:sz w:val="23"/>
                <w:szCs w:val="23"/>
              </w:rPr>
            </w:pPr>
            <w:r w:rsidRPr="006959E3">
              <w:rPr>
                <w:rStyle w:val="Strong"/>
                <w:rFonts w:ascii="Calibri" w:hAnsi="Calibri" w:cs="Calibri"/>
                <w:sz w:val="23"/>
                <w:szCs w:val="23"/>
              </w:rPr>
              <w:t xml:space="preserve">Can’t attend the live </w:t>
            </w:r>
            <w:r>
              <w:rPr>
                <w:rStyle w:val="Strong"/>
                <w:rFonts w:ascii="Calibri" w:hAnsi="Calibri" w:cs="Calibri"/>
                <w:sz w:val="23"/>
                <w:szCs w:val="23"/>
              </w:rPr>
              <w:t>June</w:t>
            </w:r>
            <w:r w:rsidRPr="006959E3">
              <w:rPr>
                <w:rStyle w:val="Strong"/>
                <w:rFonts w:ascii="Calibri" w:hAnsi="Calibri" w:cs="Calibri"/>
                <w:sz w:val="23"/>
                <w:szCs w:val="23"/>
              </w:rPr>
              <w:t xml:space="preserve"> webinars</w:t>
            </w:r>
            <w:r w:rsidRPr="006959E3">
              <w:rPr>
                <w:rStyle w:val="Strong"/>
                <w:rFonts w:ascii="Calibri" w:hAnsi="Calibri" w:cs="Calibri"/>
                <w:b w:val="0"/>
                <w:bCs w:val="0"/>
                <w:sz w:val="23"/>
                <w:szCs w:val="23"/>
              </w:rPr>
              <w:t>? Check out</w:t>
            </w:r>
            <w:r w:rsidRPr="006959E3">
              <w:rPr>
                <w:rStyle w:val="Strong"/>
                <w:rFonts w:ascii="Calibri" w:hAnsi="Calibri" w:cs="Calibri"/>
                <w:sz w:val="23"/>
                <w:szCs w:val="23"/>
              </w:rPr>
              <w:t xml:space="preserve"> </w:t>
            </w:r>
            <w:hyperlink r:id="rId15" w:history="1">
              <w:r w:rsidRPr="006959E3">
                <w:rPr>
                  <w:rStyle w:val="Hyperlink"/>
                  <w:rFonts w:ascii="Calibri" w:hAnsi="Calibri" w:cs="Calibri"/>
                  <w:sz w:val="23"/>
                  <w:szCs w:val="23"/>
                </w:rPr>
                <w:t>future dates</w:t>
              </w:r>
            </w:hyperlink>
            <w:r w:rsidRPr="006959E3">
              <w:rPr>
                <w:rStyle w:val="Strong"/>
                <w:rFonts w:ascii="Calibri" w:hAnsi="Calibri" w:cs="Calibri"/>
                <w:b w:val="0"/>
                <w:bCs w:val="0"/>
                <w:sz w:val="23"/>
                <w:szCs w:val="23"/>
              </w:rPr>
              <w:t xml:space="preserve">.  </w:t>
            </w:r>
            <w:r w:rsidRPr="006959E3">
              <w:rPr>
                <w:rStyle w:val="Strong"/>
                <w:rFonts w:ascii="Calibri" w:hAnsi="Calibri" w:cs="Calibri"/>
                <w:b w:val="0"/>
                <w:bCs w:val="0"/>
                <w:color w:val="auto"/>
                <w:sz w:val="23"/>
                <w:szCs w:val="23"/>
              </w:rPr>
              <w:t>In addition, EAP offers</w:t>
            </w:r>
            <w:r w:rsidRPr="006959E3">
              <w:rPr>
                <w:rStyle w:val="Strong"/>
                <w:rFonts w:ascii="Calibri" w:hAnsi="Calibri" w:cs="Calibri"/>
                <w:color w:val="auto"/>
                <w:sz w:val="23"/>
                <w:szCs w:val="23"/>
              </w:rPr>
              <w:t xml:space="preserve"> </w:t>
            </w:r>
            <w:hyperlink r:id="rId16" w:history="1">
              <w:r w:rsidRPr="006959E3">
                <w:rPr>
                  <w:rStyle w:val="Hyperlink"/>
                  <w:rFonts w:ascii="Calibri" w:hAnsi="Calibri" w:cs="Calibri"/>
                  <w:sz w:val="23"/>
                  <w:szCs w:val="23"/>
                </w:rPr>
                <w:t>on demand webinars</w:t>
              </w:r>
            </w:hyperlink>
            <w:r w:rsidRPr="006959E3">
              <w:rPr>
                <w:rStyle w:val="Strong"/>
                <w:rFonts w:ascii="Calibri" w:hAnsi="Calibri" w:cs="Calibri"/>
                <w:sz w:val="23"/>
                <w:szCs w:val="23"/>
              </w:rPr>
              <w:t xml:space="preserve"> </w:t>
            </w:r>
            <w:r w:rsidRPr="006959E3">
              <w:rPr>
                <w:rStyle w:val="Strong"/>
                <w:rFonts w:ascii="Calibri" w:hAnsi="Calibri" w:cs="Calibri"/>
                <w:b w:val="0"/>
                <w:bCs w:val="0"/>
                <w:color w:val="auto"/>
                <w:sz w:val="23"/>
                <w:szCs w:val="23"/>
              </w:rPr>
              <w:t>on a variety of subjects, including</w:t>
            </w:r>
            <w:r w:rsidRPr="006959E3">
              <w:rPr>
                <w:rStyle w:val="Strong"/>
                <w:rFonts w:ascii="Calibri" w:hAnsi="Calibri" w:cs="Calibri"/>
                <w:color w:val="auto"/>
                <w:sz w:val="23"/>
                <w:szCs w:val="23"/>
              </w:rPr>
              <w:t xml:space="preserve"> </w:t>
            </w:r>
            <w:hyperlink r:id="rId17" w:history="1">
              <w:r w:rsidRPr="006959E3">
                <w:rPr>
                  <w:rStyle w:val="Hyperlink"/>
                  <w:rFonts w:ascii="Calibri" w:hAnsi="Calibri" w:cs="Calibri"/>
                  <w:sz w:val="23"/>
                  <w:szCs w:val="23"/>
                </w:rPr>
                <w:t>EAP Orientation</w:t>
              </w:r>
            </w:hyperlink>
            <w:r w:rsidRPr="006959E3">
              <w:rPr>
                <w:rStyle w:val="Strong"/>
                <w:rFonts w:ascii="Calibri" w:hAnsi="Calibri" w:cs="Calibri"/>
                <w:sz w:val="23"/>
                <w:szCs w:val="23"/>
              </w:rPr>
              <w:t xml:space="preserve">,  </w:t>
            </w:r>
            <w:hyperlink r:id="rId18" w:history="1">
              <w:r w:rsidRPr="006959E3">
                <w:rPr>
                  <w:rStyle w:val="Hyperlink"/>
                  <w:rFonts w:ascii="Calibri" w:hAnsi="Calibri" w:cs="Calibri"/>
                  <w:sz w:val="23"/>
                  <w:szCs w:val="23"/>
                </w:rPr>
                <w:t>depression and anxiety relating to stress,</w:t>
              </w:r>
            </w:hyperlink>
            <w:r w:rsidRPr="006959E3">
              <w:rPr>
                <w:rStyle w:val="Strong"/>
                <w:rFonts w:ascii="Calibri" w:hAnsi="Calibri" w:cs="Calibri"/>
                <w:sz w:val="23"/>
                <w:szCs w:val="23"/>
              </w:rPr>
              <w:t xml:space="preserve"> </w:t>
            </w:r>
            <w:hyperlink r:id="rId19" w:history="1">
              <w:r w:rsidRPr="006959E3">
                <w:rPr>
                  <w:rStyle w:val="Hyperlink"/>
                  <w:rFonts w:ascii="Calibri" w:hAnsi="Calibri" w:cs="Calibri"/>
                  <w:sz w:val="23"/>
                  <w:szCs w:val="23"/>
                </w:rPr>
                <w:t>emotional intelligence</w:t>
              </w:r>
            </w:hyperlink>
            <w:r w:rsidRPr="006959E3">
              <w:rPr>
                <w:rStyle w:val="Strong"/>
                <w:rFonts w:ascii="Calibri" w:hAnsi="Calibri" w:cs="Calibri"/>
                <w:sz w:val="23"/>
                <w:szCs w:val="23"/>
              </w:rPr>
              <w:t xml:space="preserve">, </w:t>
            </w:r>
            <w:r w:rsidRPr="006959E3">
              <w:rPr>
                <w:rStyle w:val="Strong"/>
                <w:rFonts w:ascii="Calibri" w:hAnsi="Calibri" w:cs="Calibri"/>
                <w:b w:val="0"/>
                <w:bCs w:val="0"/>
                <w:color w:val="auto"/>
                <w:sz w:val="23"/>
                <w:szCs w:val="23"/>
              </w:rPr>
              <w:t>and</w:t>
            </w:r>
            <w:r w:rsidRPr="006959E3">
              <w:rPr>
                <w:rStyle w:val="Strong"/>
                <w:rFonts w:ascii="Calibri" w:hAnsi="Calibri" w:cs="Calibri"/>
                <w:sz w:val="23"/>
                <w:szCs w:val="23"/>
              </w:rPr>
              <w:t xml:space="preserve"> </w:t>
            </w:r>
            <w:hyperlink r:id="rId20" w:history="1">
              <w:r w:rsidRPr="006959E3">
                <w:rPr>
                  <w:rStyle w:val="Hyperlink"/>
                  <w:rFonts w:ascii="Calibri" w:hAnsi="Calibri" w:cs="Calibri"/>
                  <w:sz w:val="23"/>
                  <w:szCs w:val="23"/>
                </w:rPr>
                <w:t>more</w:t>
              </w:r>
            </w:hyperlink>
            <w:r w:rsidRPr="006959E3">
              <w:rPr>
                <w:rStyle w:val="Hyperlink"/>
                <w:rFonts w:ascii="Calibri" w:hAnsi="Calibri" w:cs="Calibri"/>
                <w:sz w:val="23"/>
                <w:szCs w:val="23"/>
              </w:rPr>
              <w:t xml:space="preserve">. </w:t>
            </w:r>
          </w:p>
          <w:p w14:paraId="5EAA4997" w14:textId="15736BDB" w:rsidR="00FC280F" w:rsidRDefault="00FC280F" w:rsidP="00A272EE">
            <w:pPr>
              <w:spacing w:line="276" w:lineRule="auto"/>
              <w:ind w:left="0"/>
              <w:rPr>
                <w:rStyle w:val="Hyperlink"/>
                <w:sz w:val="23"/>
                <w:szCs w:val="23"/>
              </w:rPr>
            </w:pPr>
            <w:r w:rsidRPr="005039F4">
              <w:rPr>
                <w:rFonts w:ascii="Calibri" w:hAnsi="Calibri" w:cs="Calibri"/>
                <w:b/>
                <w:bCs/>
                <w:iCs/>
                <w:color w:val="0070C0"/>
                <w:sz w:val="36"/>
                <w:szCs w:val="36"/>
              </w:rPr>
              <w:t>Work/Life</w:t>
            </w:r>
          </w:p>
          <w:p w14:paraId="45D60F94" w14:textId="45C90E7B" w:rsidR="00FC280F" w:rsidRDefault="00FC280F" w:rsidP="00FC280F">
            <w:pPr>
              <w:spacing w:line="276" w:lineRule="auto"/>
              <w:ind w:left="0"/>
              <w:rPr>
                <w:rFonts w:ascii="Calibri" w:hAnsi="Calibri" w:cs="Calibri"/>
                <w:iCs/>
                <w:color w:val="auto"/>
                <w:sz w:val="23"/>
                <w:szCs w:val="23"/>
              </w:rPr>
            </w:pPr>
            <w:r w:rsidRPr="0083277E">
              <w:rPr>
                <w:rFonts w:ascii="Calibri" w:hAnsi="Calibri" w:cs="Calibri"/>
                <w:iCs/>
                <w:color w:val="auto"/>
                <w:sz w:val="23"/>
                <w:szCs w:val="23"/>
              </w:rPr>
              <w:t>In Ju</w:t>
            </w:r>
            <w:r w:rsidR="00A272EE" w:rsidRPr="0083277E">
              <w:rPr>
                <w:rFonts w:ascii="Calibri" w:hAnsi="Calibri" w:cs="Calibri"/>
                <w:iCs/>
                <w:color w:val="auto"/>
                <w:sz w:val="23"/>
                <w:szCs w:val="23"/>
              </w:rPr>
              <w:t>ly</w:t>
            </w:r>
            <w:r w:rsidRPr="0083277E">
              <w:rPr>
                <w:rFonts w:ascii="Calibri" w:hAnsi="Calibri" w:cs="Calibri"/>
                <w:iCs/>
                <w:color w:val="auto"/>
                <w:sz w:val="23"/>
                <w:szCs w:val="23"/>
              </w:rPr>
              <w:t xml:space="preserve">, the </w:t>
            </w:r>
            <w:hyperlink r:id="rId21" w:history="1">
              <w:r w:rsidRPr="0083277E">
                <w:rPr>
                  <w:rStyle w:val="Hyperlink"/>
                  <w:rFonts w:ascii="Calibri" w:hAnsi="Calibri" w:cs="Calibri"/>
                  <w:b/>
                  <w:bCs/>
                  <w:sz w:val="23"/>
                  <w:szCs w:val="23"/>
                </w:rPr>
                <w:t>EAP Work/Life site</w:t>
              </w:r>
            </w:hyperlink>
            <w:r w:rsidRPr="0083277E">
              <w:rPr>
                <w:rFonts w:ascii="Calibri" w:hAnsi="Calibri" w:cs="Calibri"/>
                <w:iCs/>
                <w:color w:val="auto"/>
                <w:sz w:val="23"/>
                <w:szCs w:val="23"/>
              </w:rPr>
              <w:t xml:space="preserve"> is offering tools and resources t</w:t>
            </w:r>
            <w:r w:rsidR="00A272EE" w:rsidRPr="0083277E">
              <w:rPr>
                <w:rFonts w:ascii="Calibri" w:hAnsi="Calibri" w:cs="Calibri"/>
                <w:iCs/>
                <w:color w:val="auto"/>
                <w:sz w:val="23"/>
                <w:szCs w:val="23"/>
              </w:rPr>
              <w:t>o help you better understand</w:t>
            </w:r>
            <w:r w:rsidRPr="0083277E">
              <w:rPr>
                <w:rFonts w:ascii="Calibri" w:hAnsi="Calibri" w:cs="Calibri"/>
                <w:iCs/>
                <w:color w:val="auto"/>
                <w:sz w:val="23"/>
                <w:szCs w:val="23"/>
              </w:rPr>
              <w:t xml:space="preserve"> </w:t>
            </w:r>
            <w:r w:rsidRPr="0083277E">
              <w:rPr>
                <w:rFonts w:ascii="Calibri" w:hAnsi="Calibri" w:cs="Calibri"/>
                <w:b/>
                <w:bCs/>
                <w:iCs/>
                <w:color w:val="auto"/>
                <w:sz w:val="23"/>
                <w:szCs w:val="23"/>
              </w:rPr>
              <w:t xml:space="preserve">the </w:t>
            </w:r>
            <w:r w:rsidR="00A272EE" w:rsidRPr="0083277E">
              <w:rPr>
                <w:rFonts w:ascii="Calibri" w:hAnsi="Calibri" w:cs="Calibri"/>
                <w:b/>
                <w:bCs/>
                <w:iCs/>
                <w:color w:val="auto"/>
                <w:sz w:val="23"/>
                <w:szCs w:val="23"/>
              </w:rPr>
              <w:t>teens in your life</w:t>
            </w:r>
            <w:r w:rsidR="0083277E" w:rsidRPr="0083277E">
              <w:rPr>
                <w:rFonts w:ascii="Calibri" w:hAnsi="Calibri" w:cs="Calibri"/>
                <w:b/>
                <w:bCs/>
                <w:iCs/>
                <w:color w:val="auto"/>
                <w:sz w:val="23"/>
                <w:szCs w:val="23"/>
              </w:rPr>
              <w:t xml:space="preserve">: </w:t>
            </w:r>
            <w:r w:rsidR="00A272EE" w:rsidRPr="0083277E">
              <w:rPr>
                <w:rFonts w:ascii="Calibri" w:hAnsi="Calibri" w:cs="Calibri"/>
                <w:iCs/>
                <w:color w:val="auto"/>
                <w:sz w:val="23"/>
                <w:szCs w:val="23"/>
              </w:rPr>
              <w:t>technology</w:t>
            </w:r>
            <w:r w:rsidR="0083277E" w:rsidRPr="0083277E">
              <w:rPr>
                <w:rFonts w:ascii="Calibri" w:hAnsi="Calibri" w:cs="Calibri"/>
                <w:iCs/>
                <w:color w:val="auto"/>
                <w:sz w:val="23"/>
                <w:szCs w:val="23"/>
              </w:rPr>
              <w:t xml:space="preserve"> and</w:t>
            </w:r>
            <w:r w:rsidR="00A272EE" w:rsidRPr="0083277E">
              <w:rPr>
                <w:rFonts w:ascii="Calibri" w:hAnsi="Calibri" w:cs="Calibri"/>
                <w:iCs/>
                <w:color w:val="auto"/>
                <w:sz w:val="23"/>
                <w:szCs w:val="23"/>
              </w:rPr>
              <w:t xml:space="preserve"> social media have shaped </w:t>
            </w:r>
            <w:r w:rsidR="0083277E" w:rsidRPr="0083277E">
              <w:rPr>
                <w:rFonts w:ascii="Calibri" w:hAnsi="Calibri" w:cs="Calibri"/>
                <w:iCs/>
                <w:color w:val="auto"/>
                <w:sz w:val="23"/>
                <w:szCs w:val="23"/>
              </w:rPr>
              <w:t>how</w:t>
            </w:r>
            <w:r w:rsidR="00A272EE" w:rsidRPr="0083277E">
              <w:rPr>
                <w:rFonts w:ascii="Calibri" w:hAnsi="Calibri" w:cs="Calibri"/>
                <w:iCs/>
                <w:color w:val="auto"/>
                <w:sz w:val="23"/>
                <w:szCs w:val="23"/>
              </w:rPr>
              <w:t xml:space="preserve"> </w:t>
            </w:r>
            <w:r w:rsidR="0083277E" w:rsidRPr="0083277E">
              <w:rPr>
                <w:rFonts w:ascii="Calibri" w:hAnsi="Calibri" w:cs="Calibri"/>
                <w:iCs/>
                <w:color w:val="auto"/>
                <w:sz w:val="23"/>
                <w:szCs w:val="23"/>
              </w:rPr>
              <w:t xml:space="preserve">most teens learn and grow, and we can help with practical strategies to build open communication </w:t>
            </w:r>
            <w:r w:rsidR="0083277E">
              <w:rPr>
                <w:rFonts w:ascii="Calibri" w:hAnsi="Calibri" w:cs="Calibri"/>
                <w:iCs/>
                <w:color w:val="auto"/>
                <w:sz w:val="23"/>
                <w:szCs w:val="23"/>
              </w:rPr>
              <w:t xml:space="preserve">and connection </w:t>
            </w:r>
            <w:r w:rsidR="0083277E" w:rsidRPr="0083277E">
              <w:rPr>
                <w:rFonts w:ascii="Calibri" w:hAnsi="Calibri" w:cs="Calibri"/>
                <w:iCs/>
                <w:color w:val="auto"/>
                <w:sz w:val="23"/>
                <w:szCs w:val="23"/>
              </w:rPr>
              <w:t>with your teens.</w:t>
            </w:r>
            <w:r w:rsidRPr="0083277E">
              <w:rPr>
                <w:rFonts w:ascii="Calibri" w:hAnsi="Calibri" w:cs="Calibri"/>
                <w:iCs/>
                <w:color w:val="auto"/>
                <w:sz w:val="23"/>
                <w:szCs w:val="23"/>
              </w:rPr>
              <w:t xml:space="preserve"> Get started by viewing this month’s on-demand seminar, “</w:t>
            </w:r>
            <w:r w:rsidR="00A272EE" w:rsidRPr="0083277E">
              <w:rPr>
                <w:rFonts w:ascii="Calibri" w:hAnsi="Calibri" w:cs="Calibri"/>
                <w:b/>
                <w:bCs/>
                <w:iCs/>
                <w:color w:val="auto"/>
                <w:sz w:val="23"/>
                <w:szCs w:val="23"/>
              </w:rPr>
              <w:t>Parenting Adolescents: Understanding Gen Z in Your Home</w:t>
            </w:r>
            <w:r w:rsidRPr="0083277E">
              <w:rPr>
                <w:rFonts w:ascii="Calibri" w:hAnsi="Calibri" w:cs="Calibri"/>
                <w:iCs/>
                <w:color w:val="auto"/>
                <w:sz w:val="23"/>
                <w:szCs w:val="23"/>
              </w:rPr>
              <w:t xml:space="preserve">” – it’s available beginning </w:t>
            </w:r>
            <w:r w:rsidRPr="0083277E">
              <w:rPr>
                <w:rFonts w:ascii="Calibri" w:hAnsi="Calibri" w:cs="Calibri"/>
                <w:b/>
                <w:bCs/>
                <w:iCs/>
                <w:color w:val="auto"/>
                <w:sz w:val="23"/>
                <w:szCs w:val="23"/>
              </w:rPr>
              <w:t>Tuesday, Ju</w:t>
            </w:r>
            <w:r w:rsidR="00A272EE" w:rsidRPr="0083277E">
              <w:rPr>
                <w:rFonts w:ascii="Calibri" w:hAnsi="Calibri" w:cs="Calibri"/>
                <w:b/>
                <w:bCs/>
                <w:iCs/>
                <w:color w:val="auto"/>
                <w:sz w:val="23"/>
                <w:szCs w:val="23"/>
              </w:rPr>
              <w:t>ly</w:t>
            </w:r>
            <w:r w:rsidRPr="0083277E">
              <w:rPr>
                <w:rFonts w:ascii="Calibri" w:hAnsi="Calibri" w:cs="Calibri"/>
                <w:b/>
                <w:bCs/>
                <w:iCs/>
                <w:color w:val="auto"/>
                <w:sz w:val="23"/>
                <w:szCs w:val="23"/>
              </w:rPr>
              <w:t xml:space="preserve"> 1</w:t>
            </w:r>
            <w:r w:rsidR="00A272EE" w:rsidRPr="0083277E">
              <w:rPr>
                <w:rFonts w:ascii="Calibri" w:hAnsi="Calibri" w:cs="Calibri"/>
                <w:b/>
                <w:bCs/>
                <w:iCs/>
                <w:color w:val="auto"/>
                <w:sz w:val="23"/>
                <w:szCs w:val="23"/>
              </w:rPr>
              <w:t>6</w:t>
            </w:r>
            <w:r w:rsidRPr="0083277E">
              <w:rPr>
                <w:rFonts w:ascii="Calibri" w:hAnsi="Calibri" w:cs="Calibri"/>
                <w:b/>
                <w:bCs/>
                <w:iCs/>
                <w:color w:val="auto"/>
                <w:sz w:val="23"/>
                <w:szCs w:val="23"/>
              </w:rPr>
              <w:t>th</w:t>
            </w:r>
            <w:r w:rsidRPr="0083277E">
              <w:rPr>
                <w:rFonts w:ascii="Calibri" w:hAnsi="Calibri" w:cs="Calibri"/>
                <w:iCs/>
                <w:color w:val="auto"/>
                <w:sz w:val="23"/>
                <w:szCs w:val="23"/>
              </w:rPr>
              <w:t xml:space="preserve"> through the </w:t>
            </w:r>
            <w:hyperlink r:id="rId22" w:history="1">
              <w:r w:rsidRPr="0083277E">
                <w:rPr>
                  <w:rStyle w:val="Hyperlink"/>
                  <w:rFonts w:ascii="Calibri" w:hAnsi="Calibri" w:cs="Calibri"/>
                  <w:b/>
                  <w:bCs/>
                  <w:sz w:val="23"/>
                  <w:szCs w:val="23"/>
                </w:rPr>
                <w:t>Work/Life site</w:t>
              </w:r>
            </w:hyperlink>
            <w:r w:rsidRPr="0083277E">
              <w:rPr>
                <w:rFonts w:ascii="Calibri" w:hAnsi="Calibri" w:cs="Calibri"/>
                <w:iCs/>
                <w:color w:val="auto"/>
                <w:sz w:val="23"/>
                <w:szCs w:val="23"/>
              </w:rPr>
              <w:t>: just login with your Work/Life Access Code, &lt;</w:t>
            </w:r>
            <w:r w:rsidR="00A93333">
              <w:rPr>
                <w:rFonts w:ascii="Calibri" w:hAnsi="Calibri" w:cs="Calibri"/>
                <w:b/>
                <w:bCs/>
                <w:iCs/>
                <w:color w:val="auto"/>
                <w:sz w:val="23"/>
                <w:szCs w:val="23"/>
              </w:rPr>
              <w:t>ASD</w:t>
            </w:r>
            <w:r w:rsidRPr="0083277E">
              <w:rPr>
                <w:rFonts w:ascii="Calibri" w:hAnsi="Calibri" w:cs="Calibri"/>
                <w:iCs/>
                <w:color w:val="auto"/>
                <w:sz w:val="23"/>
                <w:szCs w:val="23"/>
              </w:rPr>
              <w:t>&gt;.</w:t>
            </w:r>
          </w:p>
          <w:p w14:paraId="375D8425" w14:textId="77777777" w:rsidR="00FC280F" w:rsidRPr="006959E3" w:rsidRDefault="00FC280F" w:rsidP="00FC280F">
            <w:pPr>
              <w:spacing w:line="276" w:lineRule="auto"/>
              <w:ind w:left="0"/>
              <w:rPr>
                <w:rStyle w:val="Hyperlink"/>
                <w:rFonts w:ascii="Calibri" w:hAnsi="Calibri" w:cs="Calibri"/>
                <w:sz w:val="23"/>
                <w:szCs w:val="23"/>
              </w:rPr>
            </w:pPr>
            <w:r w:rsidRPr="005039F4">
              <w:rPr>
                <w:rFonts w:ascii="Calibri" w:hAnsi="Calibri" w:cs="Calibri"/>
                <w:b/>
                <w:bCs/>
                <w:iCs/>
                <w:color w:val="0070C0"/>
                <w:sz w:val="36"/>
                <w:szCs w:val="36"/>
              </w:rPr>
              <w:t>Monthly Resources</w:t>
            </w:r>
          </w:p>
          <w:p w14:paraId="07818684" w14:textId="77777777" w:rsidR="00FC280F" w:rsidRPr="00FC280F" w:rsidRDefault="00CF2F07" w:rsidP="00FC280F">
            <w:pPr>
              <w:spacing w:line="276" w:lineRule="auto"/>
              <w:ind w:left="0"/>
              <w:rPr>
                <w:rFonts w:ascii="Calibri" w:hAnsi="Calibri" w:cs="Calibri"/>
                <w:bCs/>
                <w:iCs/>
                <w:color w:val="auto"/>
                <w:sz w:val="23"/>
                <w:szCs w:val="23"/>
              </w:rPr>
            </w:pPr>
            <w:r w:rsidRPr="00FC280F">
              <w:rPr>
                <w:rFonts w:ascii="Calibri" w:hAnsi="Calibri" w:cs="Calibri"/>
                <w:bCs/>
                <w:iCs/>
                <w:color w:val="auto"/>
                <w:sz w:val="23"/>
                <w:szCs w:val="23"/>
              </w:rPr>
              <w:t>As the sun shines brighter and the days grow longer, it's the perfect time to</w:t>
            </w:r>
            <w:r w:rsidRPr="00FC280F">
              <w:rPr>
                <w:rFonts w:ascii="Calibri" w:hAnsi="Calibri" w:cs="Calibri"/>
                <w:b/>
                <w:iCs/>
                <w:color w:val="auto"/>
                <w:sz w:val="23"/>
                <w:szCs w:val="23"/>
              </w:rPr>
              <w:t xml:space="preserve"> embrace the season of relaxation and rejuvenation.</w:t>
            </w:r>
            <w:r w:rsidRPr="00FC280F">
              <w:rPr>
                <w:rFonts w:ascii="Calibri" w:hAnsi="Calibri" w:cs="Calibri"/>
                <w:bCs/>
                <w:iCs/>
                <w:color w:val="auto"/>
                <w:sz w:val="23"/>
                <w:szCs w:val="23"/>
              </w:rPr>
              <w:t xml:space="preserve"> Vacations are more than just an escape from the daily grind; they are a vital opportunity to recharge our minds and bodies. Whether you prefer lounging by a tranquil beach, exploring vibrant cityscapes, or hiking through serene mountains, taking a break allows us to reconnect with ourselves </w:t>
            </w:r>
            <w:r w:rsidRPr="00FC280F">
              <w:rPr>
                <w:rFonts w:ascii="Calibri" w:hAnsi="Calibri" w:cs="Calibri"/>
                <w:bCs/>
                <w:iCs/>
                <w:color w:val="auto"/>
                <w:sz w:val="23"/>
                <w:szCs w:val="23"/>
              </w:rPr>
              <w:lastRenderedPageBreak/>
              <w:t xml:space="preserve">and the world around us. </w:t>
            </w:r>
            <w:proofErr w:type="gramStart"/>
            <w:r w:rsidRPr="00FC280F">
              <w:rPr>
                <w:rFonts w:ascii="Calibri" w:hAnsi="Calibri" w:cs="Calibri"/>
                <w:bCs/>
                <w:iCs/>
                <w:color w:val="auto"/>
                <w:sz w:val="23"/>
                <w:szCs w:val="23"/>
              </w:rPr>
              <w:t>This summer,</w:t>
            </w:r>
            <w:proofErr w:type="gramEnd"/>
            <w:r w:rsidRPr="00FC280F">
              <w:rPr>
                <w:rFonts w:ascii="Calibri" w:hAnsi="Calibri" w:cs="Calibri"/>
                <w:bCs/>
                <w:iCs/>
                <w:color w:val="auto"/>
                <w:sz w:val="23"/>
                <w:szCs w:val="23"/>
              </w:rPr>
              <w:t xml:space="preserve"> let's make it a priority to carve out time for the activities that bring us joy and peace.</w:t>
            </w:r>
          </w:p>
          <w:p w14:paraId="4BA5249F" w14:textId="77777777" w:rsidR="00FC280F" w:rsidRDefault="00CF2F07" w:rsidP="00FC280F">
            <w:pPr>
              <w:spacing w:line="276" w:lineRule="auto"/>
              <w:ind w:left="0"/>
              <w:rPr>
                <w:rFonts w:ascii="Calibri" w:hAnsi="Calibri" w:cs="Calibri"/>
                <w:b/>
                <w:bCs/>
                <w:color w:val="0070C0"/>
                <w:sz w:val="28"/>
                <w:szCs w:val="28"/>
              </w:rPr>
            </w:pPr>
            <w:r w:rsidRPr="00FC280F">
              <w:rPr>
                <w:rFonts w:ascii="Calibri" w:hAnsi="Calibri" w:cs="Calibri"/>
                <w:bCs/>
                <w:iCs/>
                <w:color w:val="auto"/>
                <w:sz w:val="23"/>
                <w:szCs w:val="23"/>
              </w:rPr>
              <w:t>In our fast-paced lives, the importance of stepping away cannot be overstated. Studies have shown that regular vacations not only reduce stress but also enhance our creativity and productivity upon returning to our routines. So, pack your bags and embark on that long-awaited adventure, or simply indulge in a staycation where you can unwind and savor life's simple pleasures. Let this be your reminder to prioritize self-care and to allow yourself the luxury of doing nothing but enjoying the moment. After all, the best ideas and the most profound insights often come to us when we're at our most relaxed.</w:t>
            </w:r>
            <w:r w:rsidR="004B0A0E" w:rsidRPr="00FC280F">
              <w:rPr>
                <w:rFonts w:ascii="Calibri" w:hAnsi="Calibri" w:cs="Calibri"/>
                <w:bCs/>
                <w:iCs/>
                <w:sz w:val="23"/>
                <w:szCs w:val="23"/>
              </w:rPr>
              <w:br/>
            </w:r>
          </w:p>
          <w:p w14:paraId="7881306B" w14:textId="6733DCA9" w:rsidR="00FC280F" w:rsidRPr="00FC280F" w:rsidRDefault="00FC280F" w:rsidP="00FC280F">
            <w:pPr>
              <w:spacing w:line="276" w:lineRule="auto"/>
              <w:ind w:left="0"/>
              <w:rPr>
                <w:rFonts w:ascii="Calibri" w:hAnsi="Calibri" w:cs="Calibri"/>
                <w:bCs/>
                <w:iCs/>
                <w:sz w:val="23"/>
                <w:szCs w:val="23"/>
              </w:rPr>
            </w:pPr>
            <w:r w:rsidRPr="007E5406">
              <w:rPr>
                <w:rFonts w:ascii="Calibri" w:hAnsi="Calibri" w:cs="Calibri"/>
                <w:b/>
                <w:bCs/>
                <w:color w:val="0070C0"/>
                <w:sz w:val="28"/>
                <w:szCs w:val="28"/>
              </w:rPr>
              <w:t>Articles</w:t>
            </w:r>
          </w:p>
          <w:p w14:paraId="21BB06A4" w14:textId="2C66A6CC" w:rsidR="005556CB" w:rsidRPr="003B11AA" w:rsidRDefault="00AB1874" w:rsidP="00ED5B0F">
            <w:pPr>
              <w:spacing w:line="276" w:lineRule="auto"/>
              <w:ind w:left="0"/>
              <w:rPr>
                <w:rFonts w:ascii="Calibri" w:hAnsi="Calibri" w:cs="Calibri"/>
                <w:b/>
                <w:bCs/>
                <w:color w:val="000000" w:themeColor="text1"/>
                <w:sz w:val="23"/>
                <w:szCs w:val="23"/>
              </w:rPr>
            </w:pPr>
            <w:r w:rsidRPr="003B11AA">
              <w:rPr>
                <w:rFonts w:ascii="Calibri" w:hAnsi="Calibri" w:cs="Calibri"/>
                <w:b/>
                <w:bCs/>
                <w:color w:val="000000" w:themeColor="text1"/>
                <w:sz w:val="23"/>
                <w:szCs w:val="23"/>
              </w:rPr>
              <w:tab/>
              <w:t>Work:</w:t>
            </w:r>
          </w:p>
          <w:p w14:paraId="1EFA7BCD" w14:textId="2FBEB285" w:rsidR="005556CB" w:rsidRPr="003B11AA" w:rsidRDefault="00A93333" w:rsidP="00ED5B0F">
            <w:pPr>
              <w:pStyle w:val="ListParagraph"/>
              <w:numPr>
                <w:ilvl w:val="1"/>
                <w:numId w:val="7"/>
              </w:numPr>
              <w:spacing w:line="276" w:lineRule="auto"/>
              <w:rPr>
                <w:iCs/>
                <w:sz w:val="23"/>
                <w:szCs w:val="23"/>
              </w:rPr>
            </w:pPr>
            <w:hyperlink r:id="rId23" w:history="1">
              <w:r w:rsidR="00C90E01" w:rsidRPr="003B11AA">
                <w:rPr>
                  <w:rStyle w:val="Hyperlink"/>
                  <w:sz w:val="23"/>
                  <w:szCs w:val="23"/>
                </w:rPr>
                <w:t>Why You Should Take More Time Off of Work</w:t>
              </w:r>
            </w:hyperlink>
          </w:p>
          <w:p w14:paraId="0A6C201F" w14:textId="3ADA311C" w:rsidR="005556CB" w:rsidRPr="003B11AA" w:rsidRDefault="00A93333" w:rsidP="00ED5B0F">
            <w:pPr>
              <w:pStyle w:val="ListParagraph"/>
              <w:numPr>
                <w:ilvl w:val="1"/>
                <w:numId w:val="7"/>
              </w:numPr>
              <w:spacing w:line="276" w:lineRule="auto"/>
              <w:rPr>
                <w:iCs/>
                <w:sz w:val="23"/>
                <w:szCs w:val="23"/>
              </w:rPr>
            </w:pPr>
            <w:hyperlink r:id="rId24" w:history="1">
              <w:r w:rsidR="00C90E01" w:rsidRPr="003B11AA">
                <w:rPr>
                  <w:rStyle w:val="Hyperlink"/>
                  <w:rFonts w:eastAsia="Times New Roman"/>
                  <w:sz w:val="23"/>
                  <w:szCs w:val="23"/>
                </w:rPr>
                <w:t>Well Recovered and More Creative? A Longitudinal Study on the Relationship Between Vacation and Creativity </w:t>
              </w:r>
            </w:hyperlink>
            <w:r w:rsidR="00AB1874" w:rsidRPr="003B11AA">
              <w:rPr>
                <w:sz w:val="23"/>
                <w:szCs w:val="23"/>
              </w:rPr>
              <w:t xml:space="preserve"> </w:t>
            </w:r>
          </w:p>
          <w:p w14:paraId="71190506" w14:textId="049E0A0B" w:rsidR="005556CB" w:rsidRPr="003B11AA" w:rsidRDefault="00A93333" w:rsidP="00ED5B0F">
            <w:pPr>
              <w:pStyle w:val="ListParagraph"/>
              <w:numPr>
                <w:ilvl w:val="1"/>
                <w:numId w:val="7"/>
              </w:numPr>
              <w:spacing w:line="276" w:lineRule="auto"/>
              <w:rPr>
                <w:iCs/>
                <w:sz w:val="23"/>
                <w:szCs w:val="23"/>
              </w:rPr>
            </w:pPr>
            <w:hyperlink r:id="rId25" w:history="1">
              <w:r w:rsidR="00C90E01" w:rsidRPr="003B11AA">
                <w:rPr>
                  <w:rStyle w:val="Hyperlink"/>
                  <w:sz w:val="23"/>
                  <w:szCs w:val="23"/>
                </w:rPr>
                <w:t>4 Ways for Companies to Protect Worker Mental Health</w:t>
              </w:r>
            </w:hyperlink>
          </w:p>
          <w:p w14:paraId="67E2A71F" w14:textId="3B3DBEF0" w:rsidR="005556CB" w:rsidRPr="003B11AA" w:rsidRDefault="00A93333" w:rsidP="00ED5B0F">
            <w:pPr>
              <w:pStyle w:val="ListParagraph"/>
              <w:numPr>
                <w:ilvl w:val="1"/>
                <w:numId w:val="7"/>
              </w:numPr>
              <w:spacing w:line="276" w:lineRule="auto"/>
              <w:rPr>
                <w:iCs/>
                <w:sz w:val="23"/>
                <w:szCs w:val="23"/>
              </w:rPr>
            </w:pPr>
            <w:hyperlink r:id="rId26" w:history="1">
              <w:r w:rsidR="00C90E01" w:rsidRPr="003B11AA">
                <w:rPr>
                  <w:rStyle w:val="Hyperlink"/>
                  <w:sz w:val="23"/>
                  <w:szCs w:val="23"/>
                </w:rPr>
                <w:t>The Importance of Vacation in the Workplace</w:t>
              </w:r>
            </w:hyperlink>
          </w:p>
          <w:p w14:paraId="7D32387C" w14:textId="01A23704" w:rsidR="005556CB" w:rsidRPr="003B11AA" w:rsidRDefault="00A93333" w:rsidP="00ED5B0F">
            <w:pPr>
              <w:pStyle w:val="ListParagraph"/>
              <w:numPr>
                <w:ilvl w:val="1"/>
                <w:numId w:val="7"/>
              </w:numPr>
              <w:spacing w:line="276" w:lineRule="auto"/>
              <w:rPr>
                <w:iCs/>
                <w:sz w:val="23"/>
                <w:szCs w:val="23"/>
              </w:rPr>
            </w:pPr>
            <w:hyperlink r:id="rId27" w:history="1">
              <w:r w:rsidR="00FE57F6" w:rsidRPr="003B11AA">
                <w:rPr>
                  <w:rStyle w:val="Hyperlink"/>
                  <w:sz w:val="23"/>
                  <w:szCs w:val="23"/>
                </w:rPr>
                <w:t>How Taking a Vacation Improves Your Wellbeing</w:t>
              </w:r>
            </w:hyperlink>
          </w:p>
          <w:p w14:paraId="0AADE04A" w14:textId="32565C31" w:rsidR="005556CB" w:rsidRPr="003B11AA" w:rsidRDefault="00A93333" w:rsidP="00ED5B0F">
            <w:pPr>
              <w:pStyle w:val="ListParagraph"/>
              <w:numPr>
                <w:ilvl w:val="1"/>
                <w:numId w:val="7"/>
              </w:numPr>
              <w:spacing w:line="276" w:lineRule="auto"/>
              <w:rPr>
                <w:iCs/>
                <w:sz w:val="23"/>
                <w:szCs w:val="23"/>
              </w:rPr>
            </w:pPr>
            <w:hyperlink r:id="rId28" w:history="1">
              <w:r w:rsidR="00FE57F6" w:rsidRPr="003B11AA">
                <w:rPr>
                  <w:rStyle w:val="Hyperlink"/>
                  <w:sz w:val="23"/>
                  <w:szCs w:val="23"/>
                </w:rPr>
                <w:t>Why Taking Vacation Time Can Save Your Life</w:t>
              </w:r>
            </w:hyperlink>
          </w:p>
          <w:p w14:paraId="4B823872" w14:textId="7AED1138" w:rsidR="005556CB" w:rsidRPr="003B11AA" w:rsidRDefault="00A93333" w:rsidP="00ED5B0F">
            <w:pPr>
              <w:pStyle w:val="ListParagraph"/>
              <w:numPr>
                <w:ilvl w:val="1"/>
                <w:numId w:val="7"/>
              </w:numPr>
              <w:spacing w:line="276" w:lineRule="auto"/>
              <w:rPr>
                <w:iCs/>
                <w:sz w:val="23"/>
                <w:szCs w:val="23"/>
              </w:rPr>
            </w:pPr>
            <w:hyperlink r:id="rId29" w:history="1">
              <w:r w:rsidR="00FE57F6" w:rsidRPr="003B11AA">
                <w:rPr>
                  <w:rStyle w:val="Hyperlink"/>
                  <w:sz w:val="23"/>
                  <w:szCs w:val="23"/>
                </w:rPr>
                <w:t>14 Tips for Encouraging Employees to Take Time Off</w:t>
              </w:r>
            </w:hyperlink>
          </w:p>
          <w:p w14:paraId="5DBC44C7" w14:textId="3EBE9671" w:rsidR="005556CB" w:rsidRPr="003B11AA" w:rsidRDefault="00A93333" w:rsidP="00ED5B0F">
            <w:pPr>
              <w:pStyle w:val="ListParagraph"/>
              <w:numPr>
                <w:ilvl w:val="1"/>
                <w:numId w:val="7"/>
              </w:numPr>
              <w:spacing w:line="276" w:lineRule="auto"/>
              <w:rPr>
                <w:iCs/>
                <w:sz w:val="23"/>
                <w:szCs w:val="23"/>
              </w:rPr>
            </w:pPr>
            <w:hyperlink r:id="rId30" w:history="1">
              <w:r w:rsidR="00FE57F6" w:rsidRPr="003B11AA">
                <w:rPr>
                  <w:rStyle w:val="Hyperlink"/>
                  <w:sz w:val="23"/>
                  <w:szCs w:val="23"/>
                </w:rPr>
                <w:t xml:space="preserve">I Just Went </w:t>
              </w:r>
              <w:proofErr w:type="spellStart"/>
              <w:r w:rsidR="00FE57F6" w:rsidRPr="003B11AA">
                <w:rPr>
                  <w:rStyle w:val="Hyperlink"/>
                  <w:sz w:val="23"/>
                  <w:szCs w:val="23"/>
                </w:rPr>
                <w:t>of</w:t>
              </w:r>
              <w:proofErr w:type="spellEnd"/>
              <w:r w:rsidR="00FE57F6" w:rsidRPr="003B11AA">
                <w:rPr>
                  <w:rStyle w:val="Hyperlink"/>
                  <w:sz w:val="23"/>
                  <w:szCs w:val="23"/>
                </w:rPr>
                <w:t xml:space="preserve"> Vacation. How Am I Still Burned Out?</w:t>
              </w:r>
            </w:hyperlink>
          </w:p>
          <w:p w14:paraId="4BD27590" w14:textId="4B03D3BE" w:rsidR="00FE57F6" w:rsidRPr="003B11AA" w:rsidRDefault="00A93333" w:rsidP="00ED5B0F">
            <w:pPr>
              <w:pStyle w:val="ListParagraph"/>
              <w:numPr>
                <w:ilvl w:val="1"/>
                <w:numId w:val="7"/>
              </w:numPr>
              <w:spacing w:line="276" w:lineRule="auto"/>
              <w:rPr>
                <w:iCs/>
                <w:sz w:val="23"/>
                <w:szCs w:val="23"/>
              </w:rPr>
            </w:pPr>
            <w:hyperlink r:id="rId31" w:history="1">
              <w:r w:rsidR="00FE57F6" w:rsidRPr="003B11AA">
                <w:rPr>
                  <w:rStyle w:val="Hyperlink"/>
                  <w:rFonts w:eastAsia="Times New Roman"/>
                  <w:sz w:val="23"/>
                  <w:szCs w:val="23"/>
                </w:rPr>
                <w:t>The Vacation Paradox: Why Employees Leave Time on the Table</w:t>
              </w:r>
            </w:hyperlink>
            <w:r w:rsidR="00FE57F6" w:rsidRPr="003B11AA">
              <w:rPr>
                <w:sz w:val="23"/>
                <w:szCs w:val="23"/>
              </w:rPr>
              <w:t xml:space="preserve"> </w:t>
            </w:r>
          </w:p>
          <w:p w14:paraId="43791695" w14:textId="750F94C2" w:rsidR="00FE57F6" w:rsidRPr="003B11AA" w:rsidRDefault="00A93333" w:rsidP="00ED5B0F">
            <w:pPr>
              <w:pStyle w:val="ListParagraph"/>
              <w:numPr>
                <w:ilvl w:val="1"/>
                <w:numId w:val="7"/>
              </w:numPr>
              <w:spacing w:line="276" w:lineRule="auto"/>
              <w:rPr>
                <w:iCs/>
                <w:sz w:val="23"/>
                <w:szCs w:val="23"/>
              </w:rPr>
            </w:pPr>
            <w:hyperlink r:id="rId32" w:history="1">
              <w:r w:rsidR="00FE57F6" w:rsidRPr="003B11AA">
                <w:rPr>
                  <w:rStyle w:val="Hyperlink"/>
                  <w:sz w:val="23"/>
                  <w:szCs w:val="23"/>
                </w:rPr>
                <w:t>Reshaping Workplace Norms: How to Handle Vacation Shamers</w:t>
              </w:r>
            </w:hyperlink>
          </w:p>
          <w:p w14:paraId="1AA77E8E" w14:textId="499BE6B2" w:rsidR="005556CB" w:rsidRPr="003B11AA" w:rsidRDefault="00A93333" w:rsidP="00FE57F6">
            <w:pPr>
              <w:pStyle w:val="ListParagraph"/>
              <w:numPr>
                <w:ilvl w:val="1"/>
                <w:numId w:val="7"/>
              </w:numPr>
              <w:spacing w:line="276" w:lineRule="auto"/>
              <w:rPr>
                <w:iCs/>
                <w:sz w:val="23"/>
                <w:szCs w:val="23"/>
              </w:rPr>
            </w:pPr>
            <w:hyperlink r:id="rId33" w:history="1">
              <w:r w:rsidR="00FE57F6" w:rsidRPr="003B11AA">
                <w:rPr>
                  <w:rStyle w:val="Hyperlink"/>
                  <w:sz w:val="23"/>
                  <w:szCs w:val="23"/>
                </w:rPr>
                <w:t>Creating a Culture of Self Care in the Workplace</w:t>
              </w:r>
            </w:hyperlink>
            <w:r w:rsidR="00FE57F6" w:rsidRPr="003B11AA">
              <w:rPr>
                <w:sz w:val="23"/>
                <w:szCs w:val="23"/>
              </w:rPr>
              <w:t xml:space="preserve"> </w:t>
            </w:r>
          </w:p>
          <w:p w14:paraId="17637F88" w14:textId="77777777" w:rsidR="005556CB" w:rsidRPr="003B11AA" w:rsidRDefault="005556CB" w:rsidP="00ED5B0F">
            <w:pPr>
              <w:pStyle w:val="ListParagraph"/>
              <w:spacing w:line="276" w:lineRule="auto"/>
              <w:ind w:left="360"/>
              <w:rPr>
                <w:b/>
                <w:bCs/>
                <w:sz w:val="23"/>
                <w:szCs w:val="23"/>
              </w:rPr>
            </w:pPr>
          </w:p>
          <w:p w14:paraId="79796207" w14:textId="464EEB7D" w:rsidR="0061579C" w:rsidRPr="003B11AA" w:rsidRDefault="005556CB" w:rsidP="00ED5B0F">
            <w:pPr>
              <w:pStyle w:val="ListParagraph"/>
              <w:spacing w:line="276" w:lineRule="auto"/>
              <w:ind w:left="360"/>
              <w:rPr>
                <w:bCs/>
                <w:color w:val="595959" w:themeColor="text1" w:themeTint="A6"/>
                <w:sz w:val="23"/>
                <w:szCs w:val="23"/>
              </w:rPr>
            </w:pPr>
            <w:r w:rsidRPr="003B11AA">
              <w:rPr>
                <w:b/>
                <w:bCs/>
                <w:iCs/>
                <w:sz w:val="23"/>
                <w:szCs w:val="23"/>
              </w:rPr>
              <w:t xml:space="preserve">      </w:t>
            </w:r>
            <w:r w:rsidR="008209DF" w:rsidRPr="003B11AA">
              <w:rPr>
                <w:b/>
                <w:bCs/>
                <w:iCs/>
                <w:sz w:val="23"/>
                <w:szCs w:val="23"/>
              </w:rPr>
              <w:t xml:space="preserve">Personal </w:t>
            </w:r>
            <w:r w:rsidR="00D764EE" w:rsidRPr="003B11AA">
              <w:rPr>
                <w:b/>
                <w:bCs/>
                <w:iCs/>
                <w:sz w:val="23"/>
                <w:szCs w:val="23"/>
              </w:rPr>
              <w:t>Relationships</w:t>
            </w:r>
            <w:r w:rsidR="0061579C" w:rsidRPr="003B11AA">
              <w:rPr>
                <w:b/>
                <w:bCs/>
                <w:iCs/>
                <w:sz w:val="23"/>
                <w:szCs w:val="23"/>
              </w:rPr>
              <w:t>:</w:t>
            </w:r>
            <w:r w:rsidR="0061579C" w:rsidRPr="003B11AA">
              <w:rPr>
                <w:b/>
                <w:bCs/>
                <w:iCs/>
                <w:sz w:val="23"/>
                <w:szCs w:val="23"/>
              </w:rPr>
              <w:br/>
            </w:r>
          </w:p>
          <w:p w14:paraId="40B2AB64" w14:textId="435ABB29" w:rsidR="0061579C" w:rsidRPr="003B11AA" w:rsidRDefault="00A93333" w:rsidP="00ED5B0F">
            <w:pPr>
              <w:pStyle w:val="ListParagraph"/>
              <w:numPr>
                <w:ilvl w:val="1"/>
                <w:numId w:val="5"/>
              </w:numPr>
              <w:spacing w:line="276" w:lineRule="auto"/>
              <w:rPr>
                <w:iCs/>
                <w:sz w:val="23"/>
                <w:szCs w:val="23"/>
              </w:rPr>
            </w:pPr>
            <w:hyperlink r:id="rId34" w:history="1">
              <w:r w:rsidR="00B22D9D" w:rsidRPr="003B11AA">
                <w:rPr>
                  <w:rStyle w:val="Hyperlink"/>
                  <w:sz w:val="23"/>
                  <w:szCs w:val="23"/>
                </w:rPr>
                <w:t xml:space="preserve">How to Have Fun and Grow Closer </w:t>
              </w:r>
              <w:proofErr w:type="gramStart"/>
              <w:r w:rsidR="00B22D9D" w:rsidRPr="003B11AA">
                <w:rPr>
                  <w:rStyle w:val="Hyperlink"/>
                  <w:sz w:val="23"/>
                  <w:szCs w:val="23"/>
                </w:rPr>
                <w:t>On</w:t>
              </w:r>
              <w:proofErr w:type="gramEnd"/>
              <w:r w:rsidR="00B22D9D" w:rsidRPr="003B11AA">
                <w:rPr>
                  <w:rStyle w:val="Hyperlink"/>
                  <w:sz w:val="23"/>
                  <w:szCs w:val="23"/>
                </w:rPr>
                <w:t xml:space="preserve"> Your Couples Vacation</w:t>
              </w:r>
            </w:hyperlink>
          </w:p>
          <w:p w14:paraId="2165F71E" w14:textId="0AFC7EAF" w:rsidR="0061579C" w:rsidRPr="003B11AA" w:rsidRDefault="00A93333" w:rsidP="00ED5B0F">
            <w:pPr>
              <w:pStyle w:val="ListParagraph"/>
              <w:numPr>
                <w:ilvl w:val="1"/>
                <w:numId w:val="5"/>
              </w:numPr>
              <w:spacing w:line="276" w:lineRule="auto"/>
              <w:rPr>
                <w:iCs/>
                <w:sz w:val="23"/>
                <w:szCs w:val="23"/>
              </w:rPr>
            </w:pPr>
            <w:hyperlink r:id="rId35" w:history="1">
              <w:r w:rsidR="00B22D9D" w:rsidRPr="003B11AA">
                <w:rPr>
                  <w:rStyle w:val="Hyperlink"/>
                  <w:sz w:val="23"/>
                  <w:szCs w:val="23"/>
                </w:rPr>
                <w:t xml:space="preserve">5 Ways </w:t>
              </w:r>
              <w:proofErr w:type="gramStart"/>
              <w:r w:rsidR="00B22D9D" w:rsidRPr="003B11AA">
                <w:rPr>
                  <w:rStyle w:val="Hyperlink"/>
                  <w:sz w:val="23"/>
                  <w:szCs w:val="23"/>
                </w:rPr>
                <w:t>To</w:t>
              </w:r>
              <w:proofErr w:type="gramEnd"/>
              <w:r w:rsidR="00B22D9D" w:rsidRPr="003B11AA">
                <w:rPr>
                  <w:rStyle w:val="Hyperlink"/>
                  <w:sz w:val="23"/>
                  <w:szCs w:val="23"/>
                </w:rPr>
                <w:t xml:space="preserve"> Bring Your Vacation Romance Home</w:t>
              </w:r>
            </w:hyperlink>
          </w:p>
          <w:p w14:paraId="5FC600EE" w14:textId="39472C20" w:rsidR="0061579C" w:rsidRPr="003B11AA" w:rsidRDefault="00A93333" w:rsidP="00ED5B0F">
            <w:pPr>
              <w:pStyle w:val="ListParagraph"/>
              <w:numPr>
                <w:ilvl w:val="1"/>
                <w:numId w:val="5"/>
              </w:numPr>
              <w:spacing w:line="276" w:lineRule="auto"/>
              <w:rPr>
                <w:iCs/>
                <w:sz w:val="23"/>
                <w:szCs w:val="23"/>
              </w:rPr>
            </w:pPr>
            <w:hyperlink r:id="rId36" w:history="1">
              <w:r w:rsidR="00B22D9D" w:rsidRPr="003B11AA">
                <w:rPr>
                  <w:rStyle w:val="Hyperlink"/>
                  <w:sz w:val="23"/>
                  <w:szCs w:val="23"/>
                </w:rPr>
                <w:t>How Vacations Can Help or Harm Your Relationship</w:t>
              </w:r>
            </w:hyperlink>
          </w:p>
          <w:p w14:paraId="6269ADE5" w14:textId="1EBD5BE4" w:rsidR="00B22D9D" w:rsidRPr="003B11AA" w:rsidRDefault="00A93333" w:rsidP="00ED5B0F">
            <w:pPr>
              <w:pStyle w:val="ListParagraph"/>
              <w:numPr>
                <w:ilvl w:val="1"/>
                <w:numId w:val="5"/>
              </w:numPr>
              <w:spacing w:line="276" w:lineRule="auto"/>
              <w:rPr>
                <w:iCs/>
                <w:sz w:val="23"/>
                <w:szCs w:val="23"/>
              </w:rPr>
            </w:pPr>
            <w:hyperlink r:id="rId37" w:history="1">
              <w:r w:rsidR="00B22D9D" w:rsidRPr="003B11AA">
                <w:rPr>
                  <w:rStyle w:val="Hyperlink"/>
                  <w:sz w:val="23"/>
                  <w:szCs w:val="23"/>
                </w:rPr>
                <w:t>7 Ways to Prioritize Joy in Your Romantic Relationship, and Why Doing So is Essential</w:t>
              </w:r>
            </w:hyperlink>
            <w:r w:rsidR="00B22D9D" w:rsidRPr="003B11AA">
              <w:rPr>
                <w:sz w:val="23"/>
                <w:szCs w:val="23"/>
              </w:rPr>
              <w:t xml:space="preserve"> </w:t>
            </w:r>
          </w:p>
          <w:p w14:paraId="37041ECF" w14:textId="2212C825" w:rsidR="00B22D9D" w:rsidRPr="003B11AA" w:rsidRDefault="00A93333" w:rsidP="00ED5B0F">
            <w:pPr>
              <w:pStyle w:val="ListParagraph"/>
              <w:numPr>
                <w:ilvl w:val="1"/>
                <w:numId w:val="5"/>
              </w:numPr>
              <w:spacing w:line="276" w:lineRule="auto"/>
              <w:rPr>
                <w:iCs/>
                <w:sz w:val="23"/>
                <w:szCs w:val="23"/>
              </w:rPr>
            </w:pPr>
            <w:hyperlink r:id="rId38" w:history="1">
              <w:r w:rsidR="00B22D9D" w:rsidRPr="003B11AA">
                <w:rPr>
                  <w:rStyle w:val="Hyperlink"/>
                  <w:sz w:val="23"/>
                  <w:szCs w:val="23"/>
                </w:rPr>
                <w:t>Having Fun Together is a Key to Relationship Satisfaction</w:t>
              </w:r>
            </w:hyperlink>
            <w:r w:rsidR="00B22D9D" w:rsidRPr="003B11AA">
              <w:rPr>
                <w:sz w:val="23"/>
                <w:szCs w:val="23"/>
              </w:rPr>
              <w:t xml:space="preserve"> </w:t>
            </w:r>
          </w:p>
          <w:p w14:paraId="596BA365" w14:textId="00880B72" w:rsidR="0061579C" w:rsidRPr="003B11AA" w:rsidRDefault="00A93333" w:rsidP="00ED5B0F">
            <w:pPr>
              <w:pStyle w:val="ListParagraph"/>
              <w:numPr>
                <w:ilvl w:val="1"/>
                <w:numId w:val="5"/>
              </w:numPr>
              <w:spacing w:line="276" w:lineRule="auto"/>
              <w:rPr>
                <w:iCs/>
                <w:sz w:val="23"/>
                <w:szCs w:val="23"/>
              </w:rPr>
            </w:pPr>
            <w:hyperlink r:id="rId39" w:history="1">
              <w:r w:rsidR="00B22D9D" w:rsidRPr="003B11AA">
                <w:rPr>
                  <w:rStyle w:val="Hyperlink"/>
                  <w:sz w:val="23"/>
                  <w:szCs w:val="23"/>
                </w:rPr>
                <w:t>Excavating Joy in Relationships</w:t>
              </w:r>
            </w:hyperlink>
          </w:p>
          <w:p w14:paraId="4899D0C6" w14:textId="55FE2607" w:rsidR="0061579C" w:rsidRPr="003B11AA" w:rsidRDefault="00B22D9D" w:rsidP="00ED5B0F">
            <w:pPr>
              <w:pStyle w:val="ListParagraph"/>
              <w:spacing w:line="276" w:lineRule="auto"/>
              <w:ind w:left="360"/>
              <w:rPr>
                <w:b/>
                <w:bCs/>
                <w:iCs/>
                <w:sz w:val="23"/>
                <w:szCs w:val="23"/>
              </w:rPr>
            </w:pPr>
            <w:r w:rsidRPr="003B11AA">
              <w:rPr>
                <w:b/>
                <w:bCs/>
                <w:iCs/>
                <w:sz w:val="23"/>
                <w:szCs w:val="23"/>
              </w:rPr>
              <w:br/>
            </w:r>
            <w:r w:rsidR="00390F7D" w:rsidRPr="003B11AA">
              <w:rPr>
                <w:b/>
                <w:bCs/>
                <w:iCs/>
                <w:sz w:val="23"/>
                <w:szCs w:val="23"/>
              </w:rPr>
              <w:t xml:space="preserve">        </w:t>
            </w:r>
            <w:r w:rsidR="008209DF" w:rsidRPr="003B11AA">
              <w:rPr>
                <w:b/>
                <w:bCs/>
                <w:iCs/>
                <w:sz w:val="23"/>
                <w:szCs w:val="23"/>
              </w:rPr>
              <w:t>Family Connection</w:t>
            </w:r>
            <w:r w:rsidR="00FE786B" w:rsidRPr="003B11AA">
              <w:rPr>
                <w:b/>
                <w:bCs/>
                <w:iCs/>
                <w:sz w:val="23"/>
                <w:szCs w:val="23"/>
              </w:rPr>
              <w:t>:</w:t>
            </w:r>
            <w:r w:rsidR="00FE786B" w:rsidRPr="003B11AA">
              <w:rPr>
                <w:b/>
                <w:bCs/>
                <w:iCs/>
                <w:sz w:val="23"/>
                <w:szCs w:val="23"/>
              </w:rPr>
              <w:br/>
            </w:r>
          </w:p>
          <w:p w14:paraId="4FEB06B5" w14:textId="4F1665A3" w:rsidR="0061579C" w:rsidRPr="003B11AA" w:rsidRDefault="00A93333" w:rsidP="00ED5B0F">
            <w:pPr>
              <w:pStyle w:val="ListParagraph"/>
              <w:numPr>
                <w:ilvl w:val="1"/>
                <w:numId w:val="7"/>
              </w:numPr>
              <w:spacing w:line="276" w:lineRule="auto"/>
              <w:rPr>
                <w:iCs/>
                <w:sz w:val="23"/>
                <w:szCs w:val="23"/>
              </w:rPr>
            </w:pPr>
            <w:hyperlink r:id="rId40" w:history="1">
              <w:r w:rsidR="00157901" w:rsidRPr="003B11AA">
                <w:rPr>
                  <w:rStyle w:val="Hyperlink"/>
                  <w:iCs/>
                  <w:sz w:val="23"/>
                  <w:szCs w:val="23"/>
                </w:rPr>
                <w:t>Cultivating Joy as A Family</w:t>
              </w:r>
            </w:hyperlink>
          </w:p>
          <w:p w14:paraId="147E7522" w14:textId="67AACEEC" w:rsidR="00157901" w:rsidRPr="003B11AA" w:rsidRDefault="00A93333" w:rsidP="00ED5B0F">
            <w:pPr>
              <w:pStyle w:val="ListParagraph"/>
              <w:numPr>
                <w:ilvl w:val="1"/>
                <w:numId w:val="7"/>
              </w:numPr>
              <w:spacing w:line="276" w:lineRule="auto"/>
              <w:rPr>
                <w:iCs/>
                <w:sz w:val="23"/>
                <w:szCs w:val="23"/>
              </w:rPr>
            </w:pPr>
            <w:hyperlink r:id="rId41" w:history="1">
              <w:r w:rsidR="00157901" w:rsidRPr="003B11AA">
                <w:rPr>
                  <w:rStyle w:val="Hyperlink"/>
                  <w:rFonts w:eastAsia="Times New Roman"/>
                  <w:sz w:val="23"/>
                  <w:szCs w:val="23"/>
                </w:rPr>
                <w:t>Taking Advantage of Summertime to Get to Know Your Child</w:t>
              </w:r>
            </w:hyperlink>
          </w:p>
          <w:p w14:paraId="6B972A92" w14:textId="4F2FCB0E" w:rsidR="00157901" w:rsidRPr="003B11AA" w:rsidRDefault="00A93333" w:rsidP="00ED5B0F">
            <w:pPr>
              <w:pStyle w:val="ListParagraph"/>
              <w:numPr>
                <w:ilvl w:val="1"/>
                <w:numId w:val="7"/>
              </w:numPr>
              <w:spacing w:line="276" w:lineRule="auto"/>
              <w:rPr>
                <w:iCs/>
                <w:sz w:val="23"/>
                <w:szCs w:val="23"/>
              </w:rPr>
            </w:pPr>
            <w:hyperlink r:id="rId42" w:history="1">
              <w:r w:rsidR="00157901" w:rsidRPr="003B11AA">
                <w:rPr>
                  <w:rStyle w:val="Hyperlink"/>
                  <w:iCs/>
                  <w:sz w:val="23"/>
                  <w:szCs w:val="23"/>
                </w:rPr>
                <w:t>The Perfect Family Vacation: Why We Are Not There Yet</w:t>
              </w:r>
            </w:hyperlink>
          </w:p>
          <w:p w14:paraId="4AA5BB7F" w14:textId="518C27B3" w:rsidR="00157901" w:rsidRPr="003B11AA" w:rsidRDefault="00A93333" w:rsidP="00ED5B0F">
            <w:pPr>
              <w:pStyle w:val="ListParagraph"/>
              <w:numPr>
                <w:ilvl w:val="1"/>
                <w:numId w:val="7"/>
              </w:numPr>
              <w:spacing w:line="276" w:lineRule="auto"/>
              <w:rPr>
                <w:iCs/>
                <w:sz w:val="23"/>
                <w:szCs w:val="23"/>
              </w:rPr>
            </w:pPr>
            <w:hyperlink r:id="rId43" w:history="1">
              <w:r w:rsidR="00157901" w:rsidRPr="003B11AA">
                <w:rPr>
                  <w:rStyle w:val="Hyperlink"/>
                  <w:rFonts w:eastAsia="Times New Roman"/>
                  <w:sz w:val="23"/>
                  <w:szCs w:val="23"/>
                </w:rPr>
                <w:t>Family Bucket List: 100+ Fun Activities and the Best Things to Do with Kids</w:t>
              </w:r>
            </w:hyperlink>
          </w:p>
          <w:p w14:paraId="6A454BDF" w14:textId="6C99B9EA" w:rsidR="00157901" w:rsidRPr="003B11AA" w:rsidRDefault="00A93333" w:rsidP="00ED5B0F">
            <w:pPr>
              <w:pStyle w:val="ListParagraph"/>
              <w:numPr>
                <w:ilvl w:val="1"/>
                <w:numId w:val="7"/>
              </w:numPr>
              <w:spacing w:line="276" w:lineRule="auto"/>
              <w:rPr>
                <w:iCs/>
                <w:sz w:val="23"/>
                <w:szCs w:val="23"/>
              </w:rPr>
            </w:pPr>
            <w:hyperlink r:id="rId44" w:history="1">
              <w:r w:rsidR="00157901" w:rsidRPr="003B11AA">
                <w:rPr>
                  <w:rStyle w:val="Hyperlink"/>
                  <w:iCs/>
                  <w:sz w:val="23"/>
                  <w:szCs w:val="23"/>
                </w:rPr>
                <w:t xml:space="preserve">25 </w:t>
              </w:r>
              <w:proofErr w:type="spellStart"/>
              <w:r w:rsidR="00157901" w:rsidRPr="003B11AA">
                <w:rPr>
                  <w:rStyle w:val="Hyperlink"/>
                  <w:iCs/>
                  <w:sz w:val="23"/>
                  <w:szCs w:val="23"/>
                </w:rPr>
                <w:t>Superfun</w:t>
              </w:r>
              <w:proofErr w:type="spellEnd"/>
              <w:r w:rsidR="00157901" w:rsidRPr="003B11AA">
                <w:rPr>
                  <w:rStyle w:val="Hyperlink"/>
                  <w:iCs/>
                  <w:sz w:val="23"/>
                  <w:szCs w:val="23"/>
                </w:rPr>
                <w:t xml:space="preserve"> Things to Do with Family to Strengthen Your Bonds</w:t>
              </w:r>
            </w:hyperlink>
          </w:p>
          <w:p w14:paraId="1BA97ED4" w14:textId="2149C4F0" w:rsidR="00157901" w:rsidRPr="003B11AA" w:rsidRDefault="00A93333" w:rsidP="00ED5B0F">
            <w:pPr>
              <w:pStyle w:val="ListParagraph"/>
              <w:numPr>
                <w:ilvl w:val="1"/>
                <w:numId w:val="7"/>
              </w:numPr>
              <w:spacing w:line="276" w:lineRule="auto"/>
              <w:rPr>
                <w:iCs/>
                <w:sz w:val="23"/>
                <w:szCs w:val="23"/>
              </w:rPr>
            </w:pPr>
            <w:hyperlink r:id="rId45" w:history="1">
              <w:r w:rsidR="00157901" w:rsidRPr="003B11AA">
                <w:rPr>
                  <w:rStyle w:val="Hyperlink"/>
                  <w:rFonts w:eastAsia="Times New Roman"/>
                  <w:sz w:val="23"/>
                  <w:szCs w:val="23"/>
                </w:rPr>
                <w:t>Fun Family Activities to Do at Home This Weekend </w:t>
              </w:r>
            </w:hyperlink>
          </w:p>
          <w:p w14:paraId="2F1276D7" w14:textId="58D2103E" w:rsidR="00157901" w:rsidRPr="003B11AA" w:rsidRDefault="00A93333" w:rsidP="00ED5B0F">
            <w:pPr>
              <w:pStyle w:val="ListParagraph"/>
              <w:numPr>
                <w:ilvl w:val="1"/>
                <w:numId w:val="7"/>
              </w:numPr>
              <w:spacing w:line="276" w:lineRule="auto"/>
              <w:rPr>
                <w:iCs/>
                <w:sz w:val="23"/>
                <w:szCs w:val="23"/>
              </w:rPr>
            </w:pPr>
            <w:hyperlink r:id="rId46" w:history="1">
              <w:r w:rsidR="00157901" w:rsidRPr="003B11AA">
                <w:rPr>
                  <w:rStyle w:val="Hyperlink"/>
                  <w:rFonts w:eastAsia="Times New Roman"/>
                  <w:sz w:val="23"/>
                  <w:szCs w:val="23"/>
                </w:rPr>
                <w:t>How to Help Your Family Thrive: The Essentials</w:t>
              </w:r>
            </w:hyperlink>
          </w:p>
          <w:p w14:paraId="0F597191" w14:textId="6288CA26" w:rsidR="00157901" w:rsidRPr="003B11AA" w:rsidRDefault="00A93333" w:rsidP="00ED5B0F">
            <w:pPr>
              <w:pStyle w:val="ListParagraph"/>
              <w:numPr>
                <w:ilvl w:val="1"/>
                <w:numId w:val="7"/>
              </w:numPr>
              <w:spacing w:line="276" w:lineRule="auto"/>
              <w:rPr>
                <w:iCs/>
                <w:sz w:val="23"/>
                <w:szCs w:val="23"/>
              </w:rPr>
            </w:pPr>
            <w:hyperlink r:id="rId47" w:history="1">
              <w:r w:rsidR="00157901" w:rsidRPr="003B11AA">
                <w:rPr>
                  <w:rStyle w:val="Hyperlink"/>
                  <w:iCs/>
                  <w:sz w:val="23"/>
                  <w:szCs w:val="23"/>
                </w:rPr>
                <w:t>Having Healthy Family Relationships with Less Stress</w:t>
              </w:r>
            </w:hyperlink>
          </w:p>
          <w:p w14:paraId="00E26214" w14:textId="2F5A3CFC" w:rsidR="00157901" w:rsidRPr="003B11AA" w:rsidRDefault="00157901" w:rsidP="00157901">
            <w:pPr>
              <w:pStyle w:val="ListParagraph"/>
              <w:numPr>
                <w:ilvl w:val="1"/>
                <w:numId w:val="7"/>
              </w:numPr>
              <w:spacing w:line="276" w:lineRule="auto"/>
              <w:rPr>
                <w:iCs/>
                <w:sz w:val="23"/>
                <w:szCs w:val="23"/>
              </w:rPr>
            </w:pPr>
            <w:r w:rsidRPr="003B11AA">
              <w:rPr>
                <w:iCs/>
                <w:sz w:val="23"/>
                <w:szCs w:val="23"/>
              </w:rPr>
              <w:t xml:space="preserve">Best of Lists for Kids from </w:t>
            </w:r>
            <w:hyperlink r:id="rId48" w:history="1">
              <w:r w:rsidRPr="003B11AA">
                <w:rPr>
                  <w:rStyle w:val="Hyperlink"/>
                  <w:iCs/>
                  <w:sz w:val="23"/>
                  <w:szCs w:val="23"/>
                </w:rPr>
                <w:t>Common Sense Media</w:t>
              </w:r>
            </w:hyperlink>
            <w:r w:rsidRPr="003B11AA">
              <w:rPr>
                <w:iCs/>
                <w:sz w:val="23"/>
                <w:szCs w:val="23"/>
              </w:rPr>
              <w:t xml:space="preserve">: </w:t>
            </w:r>
            <w:hyperlink r:id="rId49" w:history="1">
              <w:r w:rsidRPr="003B11AA">
                <w:rPr>
                  <w:rStyle w:val="Hyperlink"/>
                  <w:iCs/>
                  <w:sz w:val="23"/>
                  <w:szCs w:val="23"/>
                </w:rPr>
                <w:t>Books</w:t>
              </w:r>
            </w:hyperlink>
            <w:r w:rsidRPr="003B11AA">
              <w:rPr>
                <w:iCs/>
                <w:sz w:val="23"/>
                <w:szCs w:val="23"/>
              </w:rPr>
              <w:t xml:space="preserve">, </w:t>
            </w:r>
            <w:hyperlink r:id="rId50" w:history="1">
              <w:r w:rsidRPr="003B11AA">
                <w:rPr>
                  <w:rStyle w:val="Hyperlink"/>
                  <w:iCs/>
                  <w:sz w:val="23"/>
                  <w:szCs w:val="23"/>
                </w:rPr>
                <w:t>Movies</w:t>
              </w:r>
            </w:hyperlink>
            <w:r w:rsidRPr="003B11AA">
              <w:rPr>
                <w:iCs/>
                <w:sz w:val="23"/>
                <w:szCs w:val="23"/>
              </w:rPr>
              <w:t xml:space="preserve">, and </w:t>
            </w:r>
            <w:hyperlink r:id="rId51" w:history="1">
              <w:r w:rsidRPr="003B11AA">
                <w:rPr>
                  <w:rStyle w:val="Hyperlink"/>
                  <w:iCs/>
                  <w:sz w:val="23"/>
                  <w:szCs w:val="23"/>
                </w:rPr>
                <w:t>Games</w:t>
              </w:r>
            </w:hyperlink>
          </w:p>
          <w:p w14:paraId="0E9C665E" w14:textId="66B3B6F1" w:rsidR="00157901" w:rsidRPr="003B11AA" w:rsidRDefault="00A93333" w:rsidP="00157901">
            <w:pPr>
              <w:pStyle w:val="ListParagraph"/>
              <w:numPr>
                <w:ilvl w:val="1"/>
                <w:numId w:val="7"/>
              </w:numPr>
              <w:spacing w:line="276" w:lineRule="auto"/>
              <w:rPr>
                <w:iCs/>
                <w:sz w:val="23"/>
                <w:szCs w:val="23"/>
              </w:rPr>
            </w:pPr>
            <w:hyperlink r:id="rId52" w:history="1">
              <w:r w:rsidR="00157901" w:rsidRPr="003B11AA">
                <w:rPr>
                  <w:rStyle w:val="Hyperlink"/>
                  <w:iCs/>
                  <w:sz w:val="23"/>
                  <w:szCs w:val="23"/>
                </w:rPr>
                <w:t>Best Media Picks for Diversity: Recommendations for Families</w:t>
              </w:r>
            </w:hyperlink>
          </w:p>
          <w:p w14:paraId="76974030" w14:textId="53857250" w:rsidR="0061579C" w:rsidRPr="003B11AA" w:rsidRDefault="00A93333" w:rsidP="00157901">
            <w:pPr>
              <w:pStyle w:val="ListParagraph"/>
              <w:numPr>
                <w:ilvl w:val="1"/>
                <w:numId w:val="7"/>
              </w:numPr>
              <w:spacing w:line="276" w:lineRule="auto"/>
              <w:rPr>
                <w:iCs/>
                <w:sz w:val="23"/>
                <w:szCs w:val="23"/>
              </w:rPr>
            </w:pPr>
            <w:hyperlink r:id="rId53" w:history="1">
              <w:r w:rsidR="00157901" w:rsidRPr="003B11AA">
                <w:rPr>
                  <w:rStyle w:val="Hyperlink"/>
                  <w:iCs/>
                  <w:sz w:val="23"/>
                  <w:szCs w:val="23"/>
                </w:rPr>
                <w:t>Family Engagement Toolkit: Resources to Support Healthy Tech Use at Home and at School</w:t>
              </w:r>
            </w:hyperlink>
            <w:r w:rsidR="0061579C" w:rsidRPr="003B11AA">
              <w:rPr>
                <w:iCs/>
                <w:sz w:val="23"/>
                <w:szCs w:val="23"/>
              </w:rPr>
              <w:br/>
            </w:r>
          </w:p>
          <w:p w14:paraId="712737EB" w14:textId="604783E9" w:rsidR="00EB50C4" w:rsidRPr="003B11AA" w:rsidRDefault="00EB3207" w:rsidP="00ED5B0F">
            <w:pPr>
              <w:pStyle w:val="ListParagraph"/>
              <w:spacing w:line="276" w:lineRule="auto"/>
              <w:ind w:left="360"/>
              <w:rPr>
                <w:b/>
                <w:bCs/>
                <w:iCs/>
                <w:sz w:val="23"/>
                <w:szCs w:val="23"/>
              </w:rPr>
            </w:pPr>
            <w:r w:rsidRPr="003B11AA">
              <w:rPr>
                <w:b/>
                <w:bCs/>
                <w:iCs/>
                <w:sz w:val="23"/>
                <w:szCs w:val="23"/>
              </w:rPr>
              <w:t xml:space="preserve">      </w:t>
            </w:r>
            <w:r w:rsidR="006F240A" w:rsidRPr="003B11AA">
              <w:rPr>
                <w:b/>
                <w:bCs/>
                <w:iCs/>
                <w:sz w:val="23"/>
                <w:szCs w:val="23"/>
              </w:rPr>
              <w:t>General Resources</w:t>
            </w:r>
            <w:r w:rsidR="00EB50C4" w:rsidRPr="003B11AA">
              <w:rPr>
                <w:b/>
                <w:bCs/>
                <w:iCs/>
                <w:sz w:val="23"/>
                <w:szCs w:val="23"/>
              </w:rPr>
              <w:t>:</w:t>
            </w:r>
            <w:r w:rsidR="00EB50C4" w:rsidRPr="003B11AA">
              <w:rPr>
                <w:b/>
                <w:bCs/>
                <w:iCs/>
                <w:sz w:val="23"/>
                <w:szCs w:val="23"/>
              </w:rPr>
              <w:br/>
            </w:r>
          </w:p>
          <w:p w14:paraId="089915E1" w14:textId="4BBABB4A" w:rsidR="00EB50C4" w:rsidRPr="003B11AA" w:rsidRDefault="00A93333" w:rsidP="00ED5B0F">
            <w:pPr>
              <w:pStyle w:val="ListParagraph"/>
              <w:numPr>
                <w:ilvl w:val="1"/>
                <w:numId w:val="7"/>
              </w:numPr>
              <w:spacing w:line="276" w:lineRule="auto"/>
              <w:rPr>
                <w:iCs/>
                <w:sz w:val="23"/>
                <w:szCs w:val="23"/>
              </w:rPr>
            </w:pPr>
            <w:hyperlink r:id="rId54" w:history="1">
              <w:r w:rsidR="00356747" w:rsidRPr="003B11AA">
                <w:rPr>
                  <w:rStyle w:val="Hyperlink"/>
                  <w:sz w:val="23"/>
                  <w:szCs w:val="23"/>
                </w:rPr>
                <w:t>8 Steps to a Happier Vacation</w:t>
              </w:r>
            </w:hyperlink>
          </w:p>
          <w:p w14:paraId="73E9149A" w14:textId="5D479C67" w:rsidR="00EB50C4" w:rsidRPr="003B11AA" w:rsidRDefault="00356747" w:rsidP="00ED5B0F">
            <w:pPr>
              <w:pStyle w:val="ListParagraph"/>
              <w:numPr>
                <w:ilvl w:val="1"/>
                <w:numId w:val="7"/>
              </w:numPr>
              <w:spacing w:line="276" w:lineRule="auto"/>
              <w:rPr>
                <w:rStyle w:val="Hyperlink"/>
                <w:iCs/>
                <w:sz w:val="23"/>
                <w:szCs w:val="23"/>
              </w:rPr>
            </w:pPr>
            <w:r w:rsidRPr="003B11AA">
              <w:rPr>
                <w:sz w:val="23"/>
                <w:szCs w:val="23"/>
              </w:rPr>
              <w:fldChar w:fldCharType="begin"/>
            </w:r>
            <w:r w:rsidRPr="003B11AA">
              <w:rPr>
                <w:sz w:val="23"/>
                <w:szCs w:val="23"/>
              </w:rPr>
              <w:instrText>HYPERLINK "https://www.psychologytoday.com/us/blog/romantically-attached/202207/vacation-stress-youre-not-alone"</w:instrText>
            </w:r>
            <w:r w:rsidRPr="003B11AA">
              <w:rPr>
                <w:sz w:val="23"/>
                <w:szCs w:val="23"/>
              </w:rPr>
            </w:r>
            <w:r w:rsidRPr="003B11AA">
              <w:rPr>
                <w:sz w:val="23"/>
                <w:szCs w:val="23"/>
              </w:rPr>
              <w:fldChar w:fldCharType="separate"/>
            </w:r>
            <w:r w:rsidRPr="003B11AA">
              <w:rPr>
                <w:rStyle w:val="Hyperlink"/>
                <w:sz w:val="23"/>
                <w:szCs w:val="23"/>
              </w:rPr>
              <w:t>Vacation Stress? You’re Not Alone</w:t>
            </w:r>
            <w:r w:rsidR="00EB50C4" w:rsidRPr="003B11AA">
              <w:rPr>
                <w:rStyle w:val="Hyperlink"/>
                <w:iCs/>
                <w:sz w:val="23"/>
                <w:szCs w:val="23"/>
              </w:rPr>
              <w:t xml:space="preserve"> </w:t>
            </w:r>
          </w:p>
          <w:p w14:paraId="4FC85D2B" w14:textId="67F5AA83" w:rsidR="00EB50C4" w:rsidRPr="003B11AA" w:rsidRDefault="00356747" w:rsidP="00ED5B0F">
            <w:pPr>
              <w:pStyle w:val="ListParagraph"/>
              <w:numPr>
                <w:ilvl w:val="1"/>
                <w:numId w:val="7"/>
              </w:numPr>
              <w:spacing w:line="276" w:lineRule="auto"/>
              <w:rPr>
                <w:iCs/>
                <w:sz w:val="23"/>
                <w:szCs w:val="23"/>
              </w:rPr>
            </w:pPr>
            <w:r w:rsidRPr="003B11AA">
              <w:rPr>
                <w:sz w:val="23"/>
                <w:szCs w:val="23"/>
              </w:rPr>
              <w:fldChar w:fldCharType="end"/>
            </w:r>
            <w:hyperlink r:id="rId55" w:history="1">
              <w:r w:rsidRPr="003B11AA">
                <w:rPr>
                  <w:rStyle w:val="Hyperlink"/>
                  <w:sz w:val="23"/>
                  <w:szCs w:val="23"/>
                </w:rPr>
                <w:t>Why Our Body and Brain Need a Vacation</w:t>
              </w:r>
            </w:hyperlink>
          </w:p>
          <w:p w14:paraId="7BFB907A" w14:textId="1F979EAA" w:rsidR="00DF40C9" w:rsidRPr="003B11AA" w:rsidRDefault="00A93333" w:rsidP="00ED5B0F">
            <w:pPr>
              <w:pStyle w:val="ListParagraph"/>
              <w:numPr>
                <w:ilvl w:val="1"/>
                <w:numId w:val="7"/>
              </w:numPr>
              <w:spacing w:line="276" w:lineRule="auto"/>
              <w:rPr>
                <w:b/>
                <w:bCs/>
                <w:iCs/>
                <w:sz w:val="23"/>
                <w:szCs w:val="23"/>
              </w:rPr>
            </w:pPr>
            <w:hyperlink r:id="rId56" w:history="1">
              <w:r w:rsidR="00356747" w:rsidRPr="003B11AA">
                <w:rPr>
                  <w:rStyle w:val="Hyperlink"/>
                  <w:sz w:val="23"/>
                  <w:szCs w:val="23"/>
                </w:rPr>
                <w:t>Create Joy and Satisfaction</w:t>
              </w:r>
            </w:hyperlink>
          </w:p>
          <w:p w14:paraId="126D4B43" w14:textId="3A5742F2" w:rsidR="006F240A" w:rsidRPr="003B11AA" w:rsidRDefault="00356747" w:rsidP="00ED5B0F">
            <w:pPr>
              <w:pStyle w:val="ListParagraph"/>
              <w:numPr>
                <w:ilvl w:val="1"/>
                <w:numId w:val="7"/>
              </w:numPr>
              <w:spacing w:line="276" w:lineRule="auto"/>
              <w:rPr>
                <w:rStyle w:val="Hyperlink"/>
                <w:iCs/>
                <w:sz w:val="23"/>
                <w:szCs w:val="23"/>
              </w:rPr>
            </w:pPr>
            <w:r w:rsidRPr="003B11AA">
              <w:rPr>
                <w:iCs/>
                <w:sz w:val="23"/>
                <w:szCs w:val="23"/>
              </w:rPr>
              <w:fldChar w:fldCharType="begin"/>
            </w:r>
            <w:r w:rsidRPr="003B11AA">
              <w:rPr>
                <w:iCs/>
                <w:sz w:val="23"/>
                <w:szCs w:val="23"/>
              </w:rPr>
              <w:instrText>HYPERLINK "https://www.psychalive.org/why-its-important-to-break-routines/"</w:instrText>
            </w:r>
            <w:r w:rsidRPr="003B11AA">
              <w:rPr>
                <w:iCs/>
                <w:sz w:val="23"/>
                <w:szCs w:val="23"/>
              </w:rPr>
            </w:r>
            <w:r w:rsidRPr="003B11AA">
              <w:rPr>
                <w:iCs/>
                <w:sz w:val="23"/>
                <w:szCs w:val="23"/>
              </w:rPr>
              <w:fldChar w:fldCharType="separate"/>
            </w:r>
            <w:r w:rsidRPr="003B11AA">
              <w:rPr>
                <w:rStyle w:val="Hyperlink"/>
                <w:iCs/>
                <w:sz w:val="23"/>
                <w:szCs w:val="23"/>
              </w:rPr>
              <w:t>Why It’s Important to Break Routines</w:t>
            </w:r>
          </w:p>
          <w:p w14:paraId="4CD27E34" w14:textId="2C008182" w:rsidR="00FE5688" w:rsidRPr="003B11AA" w:rsidRDefault="00356747" w:rsidP="00ED5B0F">
            <w:pPr>
              <w:pStyle w:val="ListParagraph"/>
              <w:numPr>
                <w:ilvl w:val="1"/>
                <w:numId w:val="7"/>
              </w:numPr>
              <w:spacing w:line="276" w:lineRule="auto"/>
              <w:rPr>
                <w:iCs/>
                <w:sz w:val="23"/>
                <w:szCs w:val="23"/>
              </w:rPr>
            </w:pPr>
            <w:r w:rsidRPr="003B11AA">
              <w:rPr>
                <w:iCs/>
                <w:sz w:val="23"/>
                <w:szCs w:val="23"/>
              </w:rPr>
              <w:fldChar w:fldCharType="end"/>
            </w:r>
            <w:hyperlink r:id="rId57" w:history="1">
              <w:r w:rsidRPr="003B11AA">
                <w:rPr>
                  <w:rStyle w:val="Hyperlink"/>
                  <w:sz w:val="23"/>
                  <w:szCs w:val="23"/>
                </w:rPr>
                <w:t>3 Simple Ways to Cultivate Joy Every Day</w:t>
              </w:r>
            </w:hyperlink>
          </w:p>
          <w:p w14:paraId="13DE5EA1" w14:textId="1A8D8AD8" w:rsidR="00FE5688" w:rsidRPr="003B11AA" w:rsidRDefault="00356747" w:rsidP="00ED5B0F">
            <w:pPr>
              <w:pStyle w:val="ListParagraph"/>
              <w:numPr>
                <w:ilvl w:val="1"/>
                <w:numId w:val="7"/>
              </w:numPr>
              <w:spacing w:line="276" w:lineRule="auto"/>
              <w:rPr>
                <w:rStyle w:val="Hyperlink"/>
                <w:iCs/>
                <w:sz w:val="23"/>
                <w:szCs w:val="23"/>
              </w:rPr>
            </w:pPr>
            <w:r w:rsidRPr="003B11AA">
              <w:rPr>
                <w:iCs/>
                <w:sz w:val="23"/>
                <w:szCs w:val="23"/>
              </w:rPr>
              <w:fldChar w:fldCharType="begin"/>
            </w:r>
            <w:r w:rsidRPr="003B11AA">
              <w:rPr>
                <w:iCs/>
                <w:sz w:val="23"/>
                <w:szCs w:val="23"/>
              </w:rPr>
              <w:instrText>HYPERLINK "https://www.psychologytoday.com/us/blog/care-your-psyche/202210/increase-your-joy-aptitude"</w:instrText>
            </w:r>
            <w:r w:rsidRPr="003B11AA">
              <w:rPr>
                <w:iCs/>
                <w:sz w:val="23"/>
                <w:szCs w:val="23"/>
              </w:rPr>
            </w:r>
            <w:r w:rsidRPr="003B11AA">
              <w:rPr>
                <w:iCs/>
                <w:sz w:val="23"/>
                <w:szCs w:val="23"/>
              </w:rPr>
              <w:fldChar w:fldCharType="separate"/>
            </w:r>
            <w:r w:rsidRPr="003B11AA">
              <w:rPr>
                <w:rStyle w:val="Hyperlink"/>
                <w:iCs/>
                <w:sz w:val="23"/>
                <w:szCs w:val="23"/>
              </w:rPr>
              <w:t>Increase Your Joy Aptitude</w:t>
            </w:r>
          </w:p>
          <w:p w14:paraId="0DAD4F25" w14:textId="5FC1D8A3" w:rsidR="00356747" w:rsidRPr="003B11AA" w:rsidRDefault="00356747" w:rsidP="00ED5B0F">
            <w:pPr>
              <w:pStyle w:val="ListParagraph"/>
              <w:numPr>
                <w:ilvl w:val="1"/>
                <w:numId w:val="7"/>
              </w:numPr>
              <w:spacing w:line="276" w:lineRule="auto"/>
              <w:rPr>
                <w:iCs/>
                <w:sz w:val="23"/>
                <w:szCs w:val="23"/>
              </w:rPr>
            </w:pPr>
            <w:r w:rsidRPr="003B11AA">
              <w:rPr>
                <w:iCs/>
                <w:sz w:val="23"/>
                <w:szCs w:val="23"/>
              </w:rPr>
              <w:fldChar w:fldCharType="end"/>
            </w:r>
            <w:r w:rsidRPr="003B11AA">
              <w:rPr>
                <w:sz w:val="23"/>
                <w:szCs w:val="23"/>
              </w:rPr>
              <w:t xml:space="preserve"> </w:t>
            </w:r>
            <w:hyperlink r:id="rId58" w:history="1">
              <w:r w:rsidRPr="003B11AA">
                <w:rPr>
                  <w:rStyle w:val="Hyperlink"/>
                  <w:sz w:val="23"/>
                  <w:szCs w:val="23"/>
                </w:rPr>
                <w:t>How to Have Real Fun - Even When Life’s Got You Down</w:t>
              </w:r>
            </w:hyperlink>
            <w:r w:rsidRPr="003B11AA">
              <w:rPr>
                <w:sz w:val="23"/>
                <w:szCs w:val="23"/>
              </w:rPr>
              <w:t xml:space="preserve"> </w:t>
            </w:r>
          </w:p>
          <w:p w14:paraId="52A42F8C" w14:textId="0E377BAE" w:rsidR="00C354C4" w:rsidRPr="003B11AA" w:rsidRDefault="00A93333" w:rsidP="00ED5B0F">
            <w:pPr>
              <w:pStyle w:val="ListParagraph"/>
              <w:numPr>
                <w:ilvl w:val="1"/>
                <w:numId w:val="7"/>
              </w:numPr>
              <w:spacing w:line="276" w:lineRule="auto"/>
              <w:rPr>
                <w:iCs/>
                <w:sz w:val="23"/>
                <w:szCs w:val="23"/>
              </w:rPr>
            </w:pPr>
            <w:hyperlink r:id="rId59" w:history="1">
              <w:r w:rsidR="00356747" w:rsidRPr="003B11AA">
                <w:rPr>
                  <w:rStyle w:val="Hyperlink"/>
                  <w:sz w:val="23"/>
                  <w:szCs w:val="23"/>
                </w:rPr>
                <w:t>All About Travel Anxiety</w:t>
              </w:r>
            </w:hyperlink>
          </w:p>
          <w:p w14:paraId="5D0F6A95" w14:textId="3D929E2D" w:rsidR="00C354C4" w:rsidRPr="003B11AA" w:rsidRDefault="00A93333" w:rsidP="00ED5B0F">
            <w:pPr>
              <w:pStyle w:val="ListParagraph"/>
              <w:numPr>
                <w:ilvl w:val="1"/>
                <w:numId w:val="7"/>
              </w:numPr>
              <w:spacing w:line="276" w:lineRule="auto"/>
              <w:rPr>
                <w:iCs/>
                <w:sz w:val="23"/>
                <w:szCs w:val="23"/>
              </w:rPr>
            </w:pPr>
            <w:hyperlink r:id="rId60" w:history="1">
              <w:r w:rsidR="00C354C4" w:rsidRPr="003B11AA">
                <w:rPr>
                  <w:rStyle w:val="Hyperlink"/>
                  <w:iCs/>
                  <w:sz w:val="23"/>
                  <w:szCs w:val="23"/>
                </w:rPr>
                <w:t>5 Reasons We Feel Guilty When Relaxing and What to Do</w:t>
              </w:r>
            </w:hyperlink>
          </w:p>
          <w:p w14:paraId="30185B73" w14:textId="7B75D5A6" w:rsidR="00C354C4" w:rsidRPr="003B11AA" w:rsidRDefault="00A93333" w:rsidP="00ED5B0F">
            <w:pPr>
              <w:pStyle w:val="ListParagraph"/>
              <w:numPr>
                <w:ilvl w:val="1"/>
                <w:numId w:val="7"/>
              </w:numPr>
              <w:spacing w:line="276" w:lineRule="auto"/>
              <w:rPr>
                <w:iCs/>
                <w:sz w:val="23"/>
                <w:szCs w:val="23"/>
              </w:rPr>
            </w:pPr>
            <w:hyperlink r:id="rId61" w:history="1">
              <w:r w:rsidR="00C354C4" w:rsidRPr="003B11AA">
                <w:rPr>
                  <w:rStyle w:val="Hyperlink"/>
                  <w:iCs/>
                  <w:sz w:val="23"/>
                  <w:szCs w:val="23"/>
                </w:rPr>
                <w:t>Staycation Ideas: 6 Ways to Enjoy a Relaxing Vacation at Home</w:t>
              </w:r>
            </w:hyperlink>
          </w:p>
          <w:p w14:paraId="64E2A029" w14:textId="632ED605" w:rsidR="00C354C4" w:rsidRPr="003B11AA" w:rsidRDefault="00A93333" w:rsidP="00ED5B0F">
            <w:pPr>
              <w:pStyle w:val="ListParagraph"/>
              <w:numPr>
                <w:ilvl w:val="1"/>
                <w:numId w:val="7"/>
              </w:numPr>
              <w:spacing w:line="276" w:lineRule="auto"/>
              <w:rPr>
                <w:iCs/>
                <w:sz w:val="23"/>
                <w:szCs w:val="23"/>
              </w:rPr>
            </w:pPr>
            <w:hyperlink r:id="rId62" w:history="1">
              <w:r w:rsidR="00C354C4" w:rsidRPr="003B11AA">
                <w:rPr>
                  <w:rStyle w:val="Hyperlink"/>
                  <w:iCs/>
                  <w:sz w:val="23"/>
                  <w:szCs w:val="23"/>
                </w:rPr>
                <w:t>Caring For Your Mental Health</w:t>
              </w:r>
            </w:hyperlink>
          </w:p>
          <w:p w14:paraId="05E1AF64" w14:textId="7A7A7152" w:rsidR="00C354C4" w:rsidRPr="003B11AA" w:rsidRDefault="00A93333" w:rsidP="00ED5B0F">
            <w:pPr>
              <w:pStyle w:val="ListParagraph"/>
              <w:numPr>
                <w:ilvl w:val="1"/>
                <w:numId w:val="7"/>
              </w:numPr>
              <w:spacing w:line="276" w:lineRule="auto"/>
              <w:rPr>
                <w:iCs/>
                <w:sz w:val="23"/>
                <w:szCs w:val="23"/>
              </w:rPr>
            </w:pPr>
            <w:hyperlink r:id="rId63" w:history="1">
              <w:r w:rsidR="00C354C4" w:rsidRPr="003B11AA">
                <w:rPr>
                  <w:rStyle w:val="Hyperlink"/>
                  <w:iCs/>
                  <w:sz w:val="23"/>
                  <w:szCs w:val="23"/>
                </w:rPr>
                <w:t>5 Types of Self-Care for Every Area of Your Life</w:t>
              </w:r>
            </w:hyperlink>
          </w:p>
          <w:p w14:paraId="22CAB89C" w14:textId="79DEB5F9" w:rsidR="00C354C4" w:rsidRPr="003B11AA" w:rsidRDefault="00A93333" w:rsidP="00ED5B0F">
            <w:pPr>
              <w:pStyle w:val="ListParagraph"/>
              <w:numPr>
                <w:ilvl w:val="1"/>
                <w:numId w:val="7"/>
              </w:numPr>
              <w:spacing w:line="276" w:lineRule="auto"/>
              <w:rPr>
                <w:iCs/>
                <w:sz w:val="23"/>
                <w:szCs w:val="23"/>
              </w:rPr>
            </w:pPr>
            <w:hyperlink r:id="rId64" w:history="1">
              <w:r w:rsidR="00C354C4" w:rsidRPr="003B11AA">
                <w:rPr>
                  <w:rStyle w:val="Hyperlink"/>
                  <w:iCs/>
                  <w:sz w:val="23"/>
                  <w:szCs w:val="23"/>
                </w:rPr>
                <w:t>5 Practices for a Healthier Emotional Life</w:t>
              </w:r>
            </w:hyperlink>
          </w:p>
          <w:p w14:paraId="54AAC8AB" w14:textId="02368253" w:rsidR="00C354C4" w:rsidRPr="003B11AA" w:rsidRDefault="00A93333" w:rsidP="00ED5B0F">
            <w:pPr>
              <w:pStyle w:val="ListParagraph"/>
              <w:numPr>
                <w:ilvl w:val="1"/>
                <w:numId w:val="7"/>
              </w:numPr>
              <w:spacing w:line="276" w:lineRule="auto"/>
              <w:rPr>
                <w:iCs/>
                <w:sz w:val="23"/>
                <w:szCs w:val="23"/>
              </w:rPr>
            </w:pPr>
            <w:hyperlink r:id="rId65" w:history="1">
              <w:r w:rsidR="00C354C4" w:rsidRPr="003B11AA">
                <w:rPr>
                  <w:rStyle w:val="Hyperlink"/>
                  <w:iCs/>
                  <w:sz w:val="23"/>
                  <w:szCs w:val="23"/>
                </w:rPr>
                <w:t>5 Ways to Make this Your Summer of Fitness</w:t>
              </w:r>
            </w:hyperlink>
          </w:p>
          <w:p w14:paraId="5788FBDC" w14:textId="6E97401B" w:rsidR="000F581C" w:rsidRPr="003B11AA" w:rsidRDefault="00A93333" w:rsidP="00ED5B0F">
            <w:pPr>
              <w:pStyle w:val="ListParagraph"/>
              <w:numPr>
                <w:ilvl w:val="1"/>
                <w:numId w:val="7"/>
              </w:numPr>
              <w:spacing w:line="276" w:lineRule="auto"/>
              <w:rPr>
                <w:rStyle w:val="Hyperlink"/>
                <w:iCs/>
                <w:color w:val="auto"/>
                <w:sz w:val="23"/>
                <w:szCs w:val="23"/>
                <w:u w:val="none"/>
              </w:rPr>
            </w:pPr>
            <w:hyperlink r:id="rId66" w:history="1">
              <w:r w:rsidR="00C354C4" w:rsidRPr="003B11AA">
                <w:rPr>
                  <w:rStyle w:val="Hyperlink"/>
                  <w:iCs/>
                  <w:sz w:val="23"/>
                  <w:szCs w:val="23"/>
                </w:rPr>
                <w:t>How to Avoid Post-Vacation Stress</w:t>
              </w:r>
            </w:hyperlink>
            <w:r w:rsidR="000F581C" w:rsidRPr="003B11AA">
              <w:rPr>
                <w:rStyle w:val="Hyperlink"/>
                <w:iCs/>
                <w:sz w:val="23"/>
                <w:szCs w:val="23"/>
              </w:rPr>
              <w:br/>
            </w:r>
          </w:p>
          <w:p w14:paraId="7F620643" w14:textId="30C05CC3" w:rsidR="000F581C" w:rsidRPr="00FC280F" w:rsidRDefault="000F581C" w:rsidP="00FC280F">
            <w:pPr>
              <w:spacing w:line="276" w:lineRule="auto"/>
              <w:ind w:left="0"/>
              <w:rPr>
                <w:rFonts w:ascii="Calibri" w:hAnsi="Calibri" w:cs="Calibri"/>
                <w:iCs/>
                <w:color w:val="auto"/>
                <w:sz w:val="23"/>
                <w:szCs w:val="23"/>
              </w:rPr>
            </w:pPr>
            <w:r w:rsidRPr="00FC280F">
              <w:rPr>
                <w:rFonts w:ascii="Calibri" w:hAnsi="Calibri" w:cs="Calibri"/>
                <w:iCs/>
                <w:color w:val="auto"/>
                <w:sz w:val="23"/>
                <w:szCs w:val="23"/>
              </w:rPr>
              <w:t xml:space="preserve">In addition to the </w:t>
            </w:r>
            <w:proofErr w:type="gramStart"/>
            <w:r w:rsidR="00202ADF" w:rsidRPr="00FC280F">
              <w:rPr>
                <w:rFonts w:ascii="Calibri" w:hAnsi="Calibri" w:cs="Calibri"/>
                <w:iCs/>
                <w:color w:val="auto"/>
                <w:sz w:val="23"/>
                <w:szCs w:val="23"/>
              </w:rPr>
              <w:t>resources</w:t>
            </w:r>
            <w:proofErr w:type="gramEnd"/>
            <w:r w:rsidR="00202ADF" w:rsidRPr="00FC280F">
              <w:rPr>
                <w:rFonts w:ascii="Calibri" w:hAnsi="Calibri" w:cs="Calibri"/>
                <w:iCs/>
                <w:color w:val="auto"/>
                <w:sz w:val="23"/>
                <w:szCs w:val="23"/>
              </w:rPr>
              <w:t xml:space="preserve"> </w:t>
            </w:r>
            <w:r w:rsidRPr="00FC280F">
              <w:rPr>
                <w:rFonts w:ascii="Calibri" w:hAnsi="Calibri" w:cs="Calibri"/>
                <w:iCs/>
                <w:color w:val="auto"/>
                <w:sz w:val="23"/>
                <w:szCs w:val="23"/>
              </w:rPr>
              <w:t xml:space="preserve">we shared for creating a relaxing and enjoyable July, we also want to begin spreading awareness </w:t>
            </w:r>
            <w:r w:rsidR="00202ADF" w:rsidRPr="00FC280F">
              <w:rPr>
                <w:rFonts w:ascii="Calibri" w:hAnsi="Calibri" w:cs="Calibri"/>
                <w:iCs/>
                <w:color w:val="auto"/>
                <w:sz w:val="23"/>
                <w:szCs w:val="23"/>
              </w:rPr>
              <w:t xml:space="preserve">about </w:t>
            </w:r>
            <w:r w:rsidR="00202ADF" w:rsidRPr="00FC280F">
              <w:rPr>
                <w:rFonts w:ascii="Calibri" w:hAnsi="Calibri" w:cs="Calibri"/>
                <w:b/>
                <w:bCs/>
                <w:iCs/>
                <w:color w:val="auto"/>
                <w:sz w:val="23"/>
                <w:szCs w:val="23"/>
              </w:rPr>
              <w:t>how to mentally prepare for the state and federal elections this November</w:t>
            </w:r>
            <w:r w:rsidR="00202ADF" w:rsidRPr="00FC280F">
              <w:rPr>
                <w:rFonts w:ascii="Calibri" w:hAnsi="Calibri" w:cs="Calibri"/>
                <w:iCs/>
                <w:color w:val="auto"/>
                <w:sz w:val="23"/>
                <w:szCs w:val="23"/>
              </w:rPr>
              <w:t>. As an EAP, we recognize that a</w:t>
            </w:r>
            <w:r w:rsidRPr="00FC280F">
              <w:rPr>
                <w:rFonts w:ascii="Calibri" w:hAnsi="Calibri" w:cs="Calibri"/>
                <w:iCs/>
                <w:color w:val="auto"/>
                <w:sz w:val="23"/>
                <w:szCs w:val="23"/>
              </w:rPr>
              <w:t>s the upcoming elections draw near, it’s common to experience heightened emotions and stress related to political polarization and conflict. The constant barrage of news, social media debates, and the uncertainty of the outcomes can lead to significant emotional and mental strain. It's crucial to recognize these feelings and take proactive steps to manage them. Begin by setting boundaries with news consumption and social media use, ensuring you're not overwhelmed by the constant stream of information. Practicing mindfulness and stress-relief techniques, such as meditation, deep-breathing exercises, and physical activity, can also help maintain mental equilibrium. Connecting with friends and family who share your values and engaging in meaningful, non-political conversations can provide a supportive environment that fosters emotional resilience.</w:t>
            </w:r>
          </w:p>
          <w:p w14:paraId="7653FA20" w14:textId="77777777" w:rsidR="00FC280F" w:rsidRPr="00FC280F" w:rsidRDefault="000F581C" w:rsidP="00FC280F">
            <w:pPr>
              <w:spacing w:line="276" w:lineRule="auto"/>
              <w:ind w:left="0"/>
              <w:rPr>
                <w:rFonts w:ascii="Calibri" w:hAnsi="Calibri" w:cs="Calibri"/>
                <w:iCs/>
                <w:color w:val="auto"/>
                <w:sz w:val="23"/>
                <w:szCs w:val="23"/>
              </w:rPr>
            </w:pPr>
            <w:r w:rsidRPr="00FC280F">
              <w:rPr>
                <w:rFonts w:ascii="Calibri" w:hAnsi="Calibri" w:cs="Calibri"/>
                <w:iCs/>
                <w:color w:val="auto"/>
                <w:sz w:val="23"/>
                <w:szCs w:val="23"/>
              </w:rPr>
              <w:t xml:space="preserve">Moreover, focusing on community engagement and constructive dialogue can significantly reduce feelings of isolation and division. Volunteering for local causes, attending community events, or participating in discussions that prioritize understanding over winning an argument can shift your focus from national </w:t>
            </w:r>
            <w:r w:rsidRPr="00FC280F">
              <w:rPr>
                <w:rFonts w:ascii="Calibri" w:hAnsi="Calibri" w:cs="Calibri"/>
                <w:iCs/>
                <w:color w:val="auto"/>
                <w:sz w:val="23"/>
                <w:szCs w:val="23"/>
              </w:rPr>
              <w:lastRenderedPageBreak/>
              <w:t>tensions to positive, local impacts. Remember, it’s okay to step back and take a break from the political fray to protect your mental health. By prioritizing self-care and constructive interaction, you can navigate the election season with a clearer mind and a calmer spirit, contributing to a more peaceful and balanced community atmosphere.</w:t>
            </w:r>
          </w:p>
          <w:p w14:paraId="0E9C8CE1" w14:textId="5650D6F9" w:rsidR="00202ADF" w:rsidRPr="003B11AA" w:rsidRDefault="00202ADF" w:rsidP="00FC280F">
            <w:pPr>
              <w:spacing w:line="276" w:lineRule="auto"/>
              <w:ind w:left="0"/>
              <w:rPr>
                <w:iCs/>
                <w:sz w:val="23"/>
                <w:szCs w:val="23"/>
              </w:rPr>
            </w:pPr>
            <w:r w:rsidRPr="00FC280F">
              <w:rPr>
                <w:rFonts w:ascii="Calibri" w:hAnsi="Calibri" w:cs="Calibri"/>
                <w:iCs/>
                <w:color w:val="auto"/>
                <w:sz w:val="23"/>
                <w:szCs w:val="23"/>
              </w:rPr>
              <w:t>We hope that you find these additional resources helpful.</w:t>
            </w:r>
            <w:r w:rsidRPr="003B11AA">
              <w:rPr>
                <w:iCs/>
                <w:sz w:val="23"/>
                <w:szCs w:val="23"/>
              </w:rPr>
              <w:br/>
            </w:r>
          </w:p>
          <w:p w14:paraId="2444ECC6" w14:textId="77777777" w:rsidR="00FC280F" w:rsidRDefault="00FC280F" w:rsidP="00FC280F">
            <w:pPr>
              <w:spacing w:line="276" w:lineRule="auto"/>
              <w:ind w:left="0"/>
              <w:rPr>
                <w:rFonts w:ascii="Calibri" w:hAnsi="Calibri" w:cs="Calibri"/>
                <w:b/>
                <w:bCs/>
                <w:color w:val="0070C0"/>
                <w:sz w:val="28"/>
                <w:szCs w:val="28"/>
              </w:rPr>
            </w:pPr>
            <w:r w:rsidRPr="007E5406">
              <w:rPr>
                <w:rFonts w:ascii="Calibri" w:hAnsi="Calibri" w:cs="Calibri"/>
                <w:b/>
                <w:bCs/>
                <w:color w:val="0070C0"/>
                <w:sz w:val="28"/>
                <w:szCs w:val="28"/>
              </w:rPr>
              <w:t>Articles</w:t>
            </w:r>
          </w:p>
          <w:p w14:paraId="6038B537" w14:textId="5CACF931" w:rsidR="00202ADF" w:rsidRPr="00202ADF" w:rsidRDefault="00202ADF" w:rsidP="00202ADF">
            <w:pPr>
              <w:pStyle w:val="ListParagraph"/>
              <w:rPr>
                <w:b/>
                <w:bCs/>
                <w:iCs/>
                <w:sz w:val="23"/>
                <w:szCs w:val="23"/>
              </w:rPr>
            </w:pPr>
            <w:r w:rsidRPr="00202ADF">
              <w:rPr>
                <w:b/>
                <w:bCs/>
                <w:iCs/>
                <w:sz w:val="23"/>
                <w:szCs w:val="23"/>
              </w:rPr>
              <w:t>Work:</w:t>
            </w:r>
            <w:r w:rsidR="00C80CB2" w:rsidRPr="003B11AA">
              <w:rPr>
                <w:b/>
                <w:bCs/>
                <w:iCs/>
                <w:sz w:val="23"/>
                <w:szCs w:val="23"/>
              </w:rPr>
              <w:br/>
            </w:r>
          </w:p>
          <w:p w14:paraId="7A8CE807" w14:textId="4929C35B" w:rsidR="00202ADF" w:rsidRPr="003B11AA" w:rsidRDefault="00A93333" w:rsidP="00202ADF">
            <w:pPr>
              <w:pStyle w:val="ListParagraph"/>
              <w:numPr>
                <w:ilvl w:val="1"/>
                <w:numId w:val="7"/>
              </w:numPr>
              <w:rPr>
                <w:iCs/>
                <w:sz w:val="23"/>
                <w:szCs w:val="23"/>
              </w:rPr>
            </w:pPr>
            <w:hyperlink r:id="rId67" w:history="1">
              <w:r w:rsidR="00C80CB2" w:rsidRPr="003B11AA">
                <w:rPr>
                  <w:rStyle w:val="Hyperlink"/>
                  <w:iCs/>
                  <w:sz w:val="23"/>
                  <w:szCs w:val="23"/>
                </w:rPr>
                <w:t>Navigating the Workplace Political Minefield</w:t>
              </w:r>
            </w:hyperlink>
          </w:p>
          <w:p w14:paraId="2BC9E900" w14:textId="5BD30DF8" w:rsidR="00C80CB2" w:rsidRPr="003B11AA" w:rsidRDefault="00A93333" w:rsidP="00202ADF">
            <w:pPr>
              <w:pStyle w:val="ListParagraph"/>
              <w:numPr>
                <w:ilvl w:val="1"/>
                <w:numId w:val="7"/>
              </w:numPr>
              <w:rPr>
                <w:iCs/>
                <w:sz w:val="23"/>
                <w:szCs w:val="23"/>
              </w:rPr>
            </w:pPr>
            <w:hyperlink r:id="rId68" w:history="1">
              <w:r w:rsidR="00C80CB2" w:rsidRPr="003B11AA">
                <w:rPr>
                  <w:rStyle w:val="Hyperlink"/>
                  <w:iCs/>
                  <w:sz w:val="23"/>
                  <w:szCs w:val="23"/>
                </w:rPr>
                <w:t>Politics in the Workplace: How Managers Can Keep the Peace</w:t>
              </w:r>
            </w:hyperlink>
          </w:p>
          <w:p w14:paraId="709BBAAD" w14:textId="3DA9C6C5" w:rsidR="00C80CB2" w:rsidRPr="003B11AA" w:rsidRDefault="00A93333" w:rsidP="00202ADF">
            <w:pPr>
              <w:pStyle w:val="ListParagraph"/>
              <w:numPr>
                <w:ilvl w:val="1"/>
                <w:numId w:val="7"/>
              </w:numPr>
              <w:rPr>
                <w:iCs/>
                <w:sz w:val="23"/>
                <w:szCs w:val="23"/>
              </w:rPr>
            </w:pPr>
            <w:hyperlink r:id="rId69" w:history="1">
              <w:r w:rsidR="00C80CB2" w:rsidRPr="003B11AA">
                <w:rPr>
                  <w:rStyle w:val="Hyperlink"/>
                  <w:sz w:val="23"/>
                  <w:szCs w:val="23"/>
                </w:rPr>
                <w:t>Navigating Politics in the Workplace During a Divisive Political Year</w:t>
              </w:r>
            </w:hyperlink>
          </w:p>
          <w:p w14:paraId="566E6DED" w14:textId="5ADCDDBC" w:rsidR="00C80CB2" w:rsidRPr="003B11AA" w:rsidRDefault="00A93333" w:rsidP="00202ADF">
            <w:pPr>
              <w:pStyle w:val="ListParagraph"/>
              <w:numPr>
                <w:ilvl w:val="1"/>
                <w:numId w:val="7"/>
              </w:numPr>
              <w:rPr>
                <w:iCs/>
                <w:sz w:val="23"/>
                <w:szCs w:val="23"/>
              </w:rPr>
            </w:pPr>
            <w:hyperlink r:id="rId70" w:history="1">
              <w:r w:rsidR="00C80CB2" w:rsidRPr="003B11AA">
                <w:rPr>
                  <w:rStyle w:val="Hyperlink"/>
                  <w:iCs/>
                  <w:sz w:val="23"/>
                  <w:szCs w:val="23"/>
                </w:rPr>
                <w:t>Workplace Political Polarization</w:t>
              </w:r>
            </w:hyperlink>
          </w:p>
          <w:p w14:paraId="35099458" w14:textId="6C19B60F" w:rsidR="00C80CB2" w:rsidRPr="00202ADF" w:rsidRDefault="00A93333" w:rsidP="00202ADF">
            <w:pPr>
              <w:pStyle w:val="ListParagraph"/>
              <w:numPr>
                <w:ilvl w:val="1"/>
                <w:numId w:val="7"/>
              </w:numPr>
              <w:rPr>
                <w:iCs/>
                <w:sz w:val="23"/>
                <w:szCs w:val="23"/>
              </w:rPr>
            </w:pPr>
            <w:hyperlink r:id="rId71" w:history="1">
              <w:r w:rsidR="00C80CB2" w:rsidRPr="003B11AA">
                <w:rPr>
                  <w:rStyle w:val="Hyperlink"/>
                  <w:iCs/>
                  <w:sz w:val="23"/>
                  <w:szCs w:val="23"/>
                </w:rPr>
                <w:t>How Do I Get My Boss to Stop Talking About Politics at Work?</w:t>
              </w:r>
            </w:hyperlink>
          </w:p>
          <w:p w14:paraId="0D0A479D" w14:textId="77777777" w:rsidR="00202ADF" w:rsidRPr="00202ADF" w:rsidRDefault="00202ADF" w:rsidP="00202ADF">
            <w:pPr>
              <w:pStyle w:val="ListParagraph"/>
              <w:rPr>
                <w:b/>
                <w:bCs/>
                <w:iCs/>
                <w:sz w:val="23"/>
                <w:szCs w:val="23"/>
              </w:rPr>
            </w:pPr>
          </w:p>
          <w:p w14:paraId="5E69FA92" w14:textId="72E0C462" w:rsidR="00202ADF" w:rsidRPr="00202ADF" w:rsidRDefault="00202ADF" w:rsidP="00202ADF">
            <w:pPr>
              <w:pStyle w:val="ListParagraph"/>
              <w:rPr>
                <w:bCs/>
                <w:iCs/>
                <w:sz w:val="23"/>
                <w:szCs w:val="23"/>
              </w:rPr>
            </w:pPr>
            <w:r w:rsidRPr="00202ADF">
              <w:rPr>
                <w:b/>
                <w:bCs/>
                <w:iCs/>
                <w:sz w:val="23"/>
                <w:szCs w:val="23"/>
              </w:rPr>
              <w:t>Personal</w:t>
            </w:r>
            <w:r w:rsidR="00C80CB2" w:rsidRPr="003B11AA">
              <w:rPr>
                <w:b/>
                <w:bCs/>
                <w:iCs/>
                <w:sz w:val="23"/>
                <w:szCs w:val="23"/>
              </w:rPr>
              <w:t>/Family/Parenting</w:t>
            </w:r>
            <w:r w:rsidRPr="00202ADF">
              <w:rPr>
                <w:b/>
                <w:bCs/>
                <w:iCs/>
                <w:sz w:val="23"/>
                <w:szCs w:val="23"/>
              </w:rPr>
              <w:t xml:space="preserve"> Relationships:</w:t>
            </w:r>
            <w:r w:rsidRPr="00202ADF">
              <w:rPr>
                <w:b/>
                <w:bCs/>
                <w:iCs/>
                <w:sz w:val="23"/>
                <w:szCs w:val="23"/>
              </w:rPr>
              <w:br/>
            </w:r>
          </w:p>
          <w:p w14:paraId="2C82D3DC" w14:textId="736C4A84" w:rsidR="0090654F" w:rsidRPr="003B11AA" w:rsidRDefault="00A93333" w:rsidP="00202ADF">
            <w:pPr>
              <w:pStyle w:val="ListParagraph"/>
              <w:numPr>
                <w:ilvl w:val="1"/>
                <w:numId w:val="5"/>
              </w:numPr>
              <w:rPr>
                <w:iCs/>
                <w:sz w:val="23"/>
                <w:szCs w:val="23"/>
              </w:rPr>
            </w:pPr>
            <w:hyperlink r:id="rId72" w:history="1">
              <w:r w:rsidR="0090654F" w:rsidRPr="003B11AA">
                <w:rPr>
                  <w:rStyle w:val="Hyperlink"/>
                  <w:iCs/>
                  <w:sz w:val="23"/>
                  <w:szCs w:val="23"/>
                </w:rPr>
                <w:t>Bridging Differences Playbook (Learn research-based strategies to promote positive dialogue and understanding)</w:t>
              </w:r>
            </w:hyperlink>
          </w:p>
          <w:p w14:paraId="3A51452C" w14:textId="0EA0E5B6" w:rsidR="0090654F" w:rsidRPr="003B11AA" w:rsidRDefault="00A93333" w:rsidP="00202ADF">
            <w:pPr>
              <w:pStyle w:val="ListParagraph"/>
              <w:numPr>
                <w:ilvl w:val="1"/>
                <w:numId w:val="5"/>
              </w:numPr>
              <w:rPr>
                <w:iCs/>
                <w:sz w:val="23"/>
                <w:szCs w:val="23"/>
              </w:rPr>
            </w:pPr>
            <w:hyperlink r:id="rId73" w:history="1">
              <w:r w:rsidR="0090654F" w:rsidRPr="003B11AA">
                <w:rPr>
                  <w:rStyle w:val="Hyperlink"/>
                  <w:iCs/>
                  <w:sz w:val="23"/>
                  <w:szCs w:val="23"/>
                </w:rPr>
                <w:t>Coping with Political Differences in Your Romantic Relationship</w:t>
              </w:r>
            </w:hyperlink>
          </w:p>
          <w:p w14:paraId="5F21A640" w14:textId="5AADADA9" w:rsidR="0090654F" w:rsidRPr="003B11AA" w:rsidRDefault="00A93333" w:rsidP="00202ADF">
            <w:pPr>
              <w:pStyle w:val="ListParagraph"/>
              <w:numPr>
                <w:ilvl w:val="1"/>
                <w:numId w:val="5"/>
              </w:numPr>
              <w:rPr>
                <w:iCs/>
                <w:sz w:val="23"/>
                <w:szCs w:val="23"/>
              </w:rPr>
            </w:pPr>
            <w:hyperlink r:id="rId74" w:history="1">
              <w:r w:rsidR="0090654F" w:rsidRPr="003B11AA">
                <w:rPr>
                  <w:rStyle w:val="Hyperlink"/>
                  <w:iCs/>
                  <w:sz w:val="23"/>
                  <w:szCs w:val="23"/>
                </w:rPr>
                <w:t>Elections are Stressful, But Civic Engagement is Good for Youth Mental Health</w:t>
              </w:r>
            </w:hyperlink>
          </w:p>
          <w:p w14:paraId="22255D9B" w14:textId="187BC906" w:rsidR="0090654F" w:rsidRPr="003B11AA" w:rsidRDefault="00A93333" w:rsidP="00202ADF">
            <w:pPr>
              <w:pStyle w:val="ListParagraph"/>
              <w:numPr>
                <w:ilvl w:val="1"/>
                <w:numId w:val="5"/>
              </w:numPr>
              <w:rPr>
                <w:iCs/>
                <w:sz w:val="23"/>
                <w:szCs w:val="23"/>
              </w:rPr>
            </w:pPr>
            <w:hyperlink r:id="rId75" w:history="1">
              <w:r w:rsidR="0090654F" w:rsidRPr="003B11AA">
                <w:rPr>
                  <w:rStyle w:val="Hyperlink"/>
                  <w:iCs/>
                  <w:sz w:val="23"/>
                  <w:szCs w:val="23"/>
                </w:rPr>
                <w:t>How to Support LGBTQ+ Young People Ahead of the 2024 Election</w:t>
              </w:r>
            </w:hyperlink>
          </w:p>
          <w:p w14:paraId="49B8E4EF" w14:textId="29452AA2" w:rsidR="0090654F" w:rsidRPr="003B11AA" w:rsidRDefault="00A93333" w:rsidP="00202ADF">
            <w:pPr>
              <w:pStyle w:val="ListParagraph"/>
              <w:numPr>
                <w:ilvl w:val="1"/>
                <w:numId w:val="5"/>
              </w:numPr>
              <w:rPr>
                <w:iCs/>
                <w:sz w:val="23"/>
                <w:szCs w:val="23"/>
              </w:rPr>
            </w:pPr>
            <w:hyperlink r:id="rId76" w:history="1">
              <w:r w:rsidR="0090654F" w:rsidRPr="003B11AA">
                <w:rPr>
                  <w:rStyle w:val="Hyperlink"/>
                  <w:iCs/>
                  <w:sz w:val="23"/>
                  <w:szCs w:val="23"/>
                </w:rPr>
                <w:t>Digital Wellbeing Lessons for Kids, grades K-12</w:t>
              </w:r>
            </w:hyperlink>
          </w:p>
          <w:p w14:paraId="62A74C26" w14:textId="65053228" w:rsidR="0090654F" w:rsidRPr="003B11AA" w:rsidRDefault="00A93333" w:rsidP="00202ADF">
            <w:pPr>
              <w:pStyle w:val="ListParagraph"/>
              <w:numPr>
                <w:ilvl w:val="1"/>
                <w:numId w:val="5"/>
              </w:numPr>
              <w:rPr>
                <w:iCs/>
                <w:sz w:val="23"/>
                <w:szCs w:val="23"/>
              </w:rPr>
            </w:pPr>
            <w:hyperlink r:id="rId77" w:history="1">
              <w:r w:rsidR="0090654F" w:rsidRPr="003B11AA">
                <w:rPr>
                  <w:rStyle w:val="Hyperlink"/>
                  <w:iCs/>
                  <w:sz w:val="23"/>
                  <w:szCs w:val="23"/>
                </w:rPr>
                <w:t>Digital Citizenship Resources for Family Engagement</w:t>
              </w:r>
            </w:hyperlink>
          </w:p>
          <w:p w14:paraId="28019485" w14:textId="3BC6EAF9" w:rsidR="0090654F" w:rsidRPr="003B11AA" w:rsidRDefault="00A93333" w:rsidP="00202ADF">
            <w:pPr>
              <w:pStyle w:val="ListParagraph"/>
              <w:numPr>
                <w:ilvl w:val="1"/>
                <w:numId w:val="5"/>
              </w:numPr>
              <w:rPr>
                <w:iCs/>
                <w:sz w:val="23"/>
                <w:szCs w:val="23"/>
              </w:rPr>
            </w:pPr>
            <w:hyperlink r:id="rId78" w:history="1">
              <w:r w:rsidR="0090654F" w:rsidRPr="003B11AA">
                <w:rPr>
                  <w:rStyle w:val="Hyperlink"/>
                  <w:iCs/>
                  <w:sz w:val="23"/>
                  <w:szCs w:val="23"/>
                </w:rPr>
                <w:t>Explaining the news to our kids</w:t>
              </w:r>
            </w:hyperlink>
          </w:p>
          <w:p w14:paraId="2AA5BDF6" w14:textId="6CEDA7CE" w:rsidR="00202ADF" w:rsidRPr="003B11AA" w:rsidRDefault="00202ADF" w:rsidP="0090654F">
            <w:pPr>
              <w:pStyle w:val="ListParagraph"/>
              <w:rPr>
                <w:iCs/>
                <w:sz w:val="23"/>
                <w:szCs w:val="23"/>
              </w:rPr>
            </w:pPr>
            <w:r w:rsidRPr="003B11AA">
              <w:rPr>
                <w:iCs/>
                <w:sz w:val="23"/>
                <w:szCs w:val="23"/>
              </w:rPr>
              <w:br/>
            </w:r>
          </w:p>
          <w:p w14:paraId="33755318" w14:textId="33DADFE9" w:rsidR="00202ADF" w:rsidRPr="00202ADF" w:rsidRDefault="00202ADF" w:rsidP="00202ADF">
            <w:pPr>
              <w:pStyle w:val="ListParagraph"/>
              <w:rPr>
                <w:b/>
                <w:bCs/>
                <w:iCs/>
                <w:sz w:val="23"/>
                <w:szCs w:val="23"/>
              </w:rPr>
            </w:pPr>
            <w:r w:rsidRPr="00202ADF">
              <w:rPr>
                <w:b/>
                <w:bCs/>
                <w:iCs/>
                <w:sz w:val="23"/>
                <w:szCs w:val="23"/>
              </w:rPr>
              <w:t>General Resources:</w:t>
            </w:r>
            <w:r w:rsidRPr="00202ADF">
              <w:rPr>
                <w:b/>
                <w:bCs/>
                <w:iCs/>
                <w:sz w:val="23"/>
                <w:szCs w:val="23"/>
              </w:rPr>
              <w:br/>
            </w:r>
          </w:p>
          <w:p w14:paraId="3701998F" w14:textId="390202CB" w:rsidR="00202ADF" w:rsidRPr="00202ADF" w:rsidRDefault="003B11AA" w:rsidP="00202ADF">
            <w:pPr>
              <w:pStyle w:val="ListParagraph"/>
              <w:numPr>
                <w:ilvl w:val="1"/>
                <w:numId w:val="7"/>
              </w:numPr>
              <w:rPr>
                <w:rStyle w:val="Hyperlink"/>
                <w:iCs/>
                <w:sz w:val="23"/>
                <w:szCs w:val="23"/>
              </w:rPr>
            </w:pPr>
            <w:r w:rsidRPr="003B11AA">
              <w:rPr>
                <w:iCs/>
                <w:sz w:val="23"/>
                <w:szCs w:val="23"/>
              </w:rPr>
              <w:fldChar w:fldCharType="begin"/>
            </w:r>
            <w:r w:rsidRPr="003B11AA">
              <w:rPr>
                <w:iCs/>
                <w:sz w:val="23"/>
                <w:szCs w:val="23"/>
              </w:rPr>
              <w:instrText>HYPERLINK "https://www.fielding.edu/how-to-protect-your-brain-from-election-stress/"</w:instrText>
            </w:r>
            <w:r w:rsidRPr="003B11AA">
              <w:rPr>
                <w:iCs/>
                <w:sz w:val="23"/>
                <w:szCs w:val="23"/>
              </w:rPr>
            </w:r>
            <w:r w:rsidRPr="003B11AA">
              <w:rPr>
                <w:iCs/>
                <w:sz w:val="23"/>
                <w:szCs w:val="23"/>
              </w:rPr>
              <w:fldChar w:fldCharType="separate"/>
            </w:r>
            <w:r w:rsidRPr="003B11AA">
              <w:rPr>
                <w:rStyle w:val="Hyperlink"/>
                <w:iCs/>
                <w:sz w:val="23"/>
                <w:szCs w:val="23"/>
              </w:rPr>
              <w:t>How to Protect Your Brain from Election Stress</w:t>
            </w:r>
          </w:p>
          <w:p w14:paraId="009E7826" w14:textId="7A61BD6D" w:rsidR="003B11AA" w:rsidRPr="003B11AA" w:rsidRDefault="003B11AA" w:rsidP="00A57ADE">
            <w:pPr>
              <w:pStyle w:val="ListParagraph"/>
              <w:numPr>
                <w:ilvl w:val="1"/>
                <w:numId w:val="7"/>
              </w:numPr>
              <w:rPr>
                <w:iCs/>
                <w:sz w:val="23"/>
                <w:szCs w:val="23"/>
              </w:rPr>
            </w:pPr>
            <w:r w:rsidRPr="003B11AA">
              <w:rPr>
                <w:iCs/>
                <w:sz w:val="23"/>
                <w:szCs w:val="23"/>
              </w:rPr>
              <w:fldChar w:fldCharType="end"/>
            </w:r>
            <w:hyperlink r:id="rId79" w:history="1">
              <w:r w:rsidRPr="003B11AA">
                <w:rPr>
                  <w:rStyle w:val="Hyperlink"/>
                  <w:iCs/>
                  <w:sz w:val="23"/>
                  <w:szCs w:val="23"/>
                </w:rPr>
                <w:t>Election Stress: Tips to Manage Anxious Feelings About Politics</w:t>
              </w:r>
            </w:hyperlink>
          </w:p>
          <w:p w14:paraId="66E15EE5" w14:textId="303096AA" w:rsidR="003B11AA" w:rsidRPr="003B11AA" w:rsidRDefault="00A93333" w:rsidP="00A57ADE">
            <w:pPr>
              <w:pStyle w:val="ListParagraph"/>
              <w:numPr>
                <w:ilvl w:val="1"/>
                <w:numId w:val="7"/>
              </w:numPr>
              <w:rPr>
                <w:iCs/>
                <w:sz w:val="23"/>
                <w:szCs w:val="23"/>
              </w:rPr>
            </w:pPr>
            <w:hyperlink r:id="rId80" w:history="1">
              <w:r w:rsidR="003B11AA" w:rsidRPr="003B11AA">
                <w:rPr>
                  <w:rStyle w:val="Hyperlink"/>
                  <w:iCs/>
                  <w:sz w:val="23"/>
                  <w:szCs w:val="23"/>
                </w:rPr>
                <w:t>Americans are Stressed About Politics</w:t>
              </w:r>
            </w:hyperlink>
          </w:p>
          <w:p w14:paraId="1FB75235" w14:textId="3CEFDC23" w:rsidR="003B11AA" w:rsidRPr="003B11AA" w:rsidRDefault="00A93333" w:rsidP="00A57ADE">
            <w:pPr>
              <w:pStyle w:val="ListParagraph"/>
              <w:numPr>
                <w:ilvl w:val="1"/>
                <w:numId w:val="7"/>
              </w:numPr>
              <w:rPr>
                <w:iCs/>
                <w:sz w:val="23"/>
                <w:szCs w:val="23"/>
              </w:rPr>
            </w:pPr>
            <w:hyperlink r:id="rId81" w:history="1">
              <w:r w:rsidR="003B11AA" w:rsidRPr="003B11AA">
                <w:rPr>
                  <w:rStyle w:val="Hyperlink"/>
                  <w:iCs/>
                  <w:sz w:val="23"/>
                  <w:szCs w:val="23"/>
                </w:rPr>
                <w:t>When is Political Polarization Good and When Does It Go Bad?</w:t>
              </w:r>
            </w:hyperlink>
          </w:p>
          <w:p w14:paraId="05E1ED34" w14:textId="7BC0B5A8" w:rsidR="003B11AA" w:rsidRPr="003B11AA" w:rsidRDefault="00A93333" w:rsidP="00A57ADE">
            <w:pPr>
              <w:pStyle w:val="ListParagraph"/>
              <w:numPr>
                <w:ilvl w:val="1"/>
                <w:numId w:val="7"/>
              </w:numPr>
              <w:rPr>
                <w:iCs/>
                <w:sz w:val="23"/>
                <w:szCs w:val="23"/>
              </w:rPr>
            </w:pPr>
            <w:hyperlink r:id="rId82" w:history="1">
              <w:r w:rsidR="003B11AA" w:rsidRPr="003B11AA">
                <w:rPr>
                  <w:rStyle w:val="Hyperlink"/>
                  <w:iCs/>
                  <w:sz w:val="23"/>
                  <w:szCs w:val="23"/>
                </w:rPr>
                <w:t>Seeing People as Individuals Reduces Political Hostility</w:t>
              </w:r>
            </w:hyperlink>
          </w:p>
          <w:p w14:paraId="7FDA8A07" w14:textId="6AF4445C" w:rsidR="003B11AA" w:rsidRPr="003B11AA" w:rsidRDefault="00A93333" w:rsidP="00A57ADE">
            <w:pPr>
              <w:pStyle w:val="ListParagraph"/>
              <w:numPr>
                <w:ilvl w:val="1"/>
                <w:numId w:val="7"/>
              </w:numPr>
              <w:rPr>
                <w:iCs/>
                <w:sz w:val="23"/>
                <w:szCs w:val="23"/>
              </w:rPr>
            </w:pPr>
            <w:hyperlink r:id="rId83" w:history="1">
              <w:r w:rsidR="003B11AA" w:rsidRPr="003B11AA">
                <w:rPr>
                  <w:rStyle w:val="Hyperlink"/>
                  <w:sz w:val="23"/>
                  <w:szCs w:val="23"/>
                </w:rPr>
                <w:t>Awe Experiences Decrease Political Polarization</w:t>
              </w:r>
            </w:hyperlink>
          </w:p>
          <w:p w14:paraId="72828C77" w14:textId="1AA3CBA6" w:rsidR="003B11AA" w:rsidRPr="003B11AA" w:rsidRDefault="00A93333" w:rsidP="00A57ADE">
            <w:pPr>
              <w:pStyle w:val="ListParagraph"/>
              <w:numPr>
                <w:ilvl w:val="1"/>
                <w:numId w:val="7"/>
              </w:numPr>
              <w:rPr>
                <w:iCs/>
                <w:sz w:val="23"/>
                <w:szCs w:val="23"/>
              </w:rPr>
            </w:pPr>
            <w:hyperlink r:id="rId84" w:history="1">
              <w:r w:rsidR="003B11AA" w:rsidRPr="003B11AA">
                <w:rPr>
                  <w:rStyle w:val="Hyperlink"/>
                  <w:iCs/>
                  <w:sz w:val="23"/>
                  <w:szCs w:val="23"/>
                </w:rPr>
                <w:t>Knowledge is Power: Fighting Misinformation, Disinformation, and Junk News</w:t>
              </w:r>
            </w:hyperlink>
          </w:p>
          <w:p w14:paraId="0185B11E" w14:textId="50DFB541" w:rsidR="003B11AA" w:rsidRPr="003B11AA" w:rsidRDefault="00A93333" w:rsidP="00A57ADE">
            <w:pPr>
              <w:pStyle w:val="ListParagraph"/>
              <w:numPr>
                <w:ilvl w:val="1"/>
                <w:numId w:val="7"/>
              </w:numPr>
              <w:rPr>
                <w:iCs/>
                <w:sz w:val="23"/>
                <w:szCs w:val="23"/>
              </w:rPr>
            </w:pPr>
            <w:hyperlink r:id="rId85" w:history="1">
              <w:r w:rsidR="003B11AA" w:rsidRPr="003B11AA">
                <w:rPr>
                  <w:rStyle w:val="Hyperlink"/>
                  <w:iCs/>
                  <w:sz w:val="23"/>
                  <w:szCs w:val="23"/>
                </w:rPr>
                <w:t>UCLA Critical Media Literacy Research Guide</w:t>
              </w:r>
            </w:hyperlink>
          </w:p>
          <w:p w14:paraId="225CB373" w14:textId="1FD4F17A" w:rsidR="003B11AA" w:rsidRPr="003B11AA" w:rsidRDefault="00A93333" w:rsidP="00A57ADE">
            <w:pPr>
              <w:pStyle w:val="ListParagraph"/>
              <w:numPr>
                <w:ilvl w:val="1"/>
                <w:numId w:val="7"/>
              </w:numPr>
              <w:rPr>
                <w:iCs/>
                <w:sz w:val="23"/>
                <w:szCs w:val="23"/>
              </w:rPr>
            </w:pPr>
            <w:hyperlink r:id="rId86" w:history="1">
              <w:r w:rsidR="003B11AA" w:rsidRPr="003B11AA">
                <w:rPr>
                  <w:rStyle w:val="Hyperlink"/>
                  <w:iCs/>
                  <w:sz w:val="23"/>
                  <w:szCs w:val="23"/>
                </w:rPr>
                <w:t>Update: Partisan Gaps Expand Most on Government Power, Climate</w:t>
              </w:r>
            </w:hyperlink>
          </w:p>
          <w:p w14:paraId="5E8F1C85" w14:textId="6ECCAE4E" w:rsidR="00FE5688" w:rsidRPr="00FC280F" w:rsidRDefault="00A93333" w:rsidP="00A57ADE">
            <w:pPr>
              <w:pStyle w:val="ListParagraph"/>
              <w:numPr>
                <w:ilvl w:val="1"/>
                <w:numId w:val="7"/>
              </w:numPr>
              <w:rPr>
                <w:rStyle w:val="Hyperlink"/>
                <w:iCs/>
                <w:color w:val="auto"/>
                <w:sz w:val="23"/>
                <w:szCs w:val="23"/>
                <w:u w:val="none"/>
              </w:rPr>
            </w:pPr>
            <w:hyperlink r:id="rId87" w:history="1">
              <w:r w:rsidR="003B11AA" w:rsidRPr="003B11AA">
                <w:rPr>
                  <w:rStyle w:val="Hyperlink"/>
                  <w:iCs/>
                  <w:sz w:val="23"/>
                  <w:szCs w:val="23"/>
                </w:rPr>
                <w:t>Are Online Political Debates Skewing Our Sense of Reality?</w:t>
              </w:r>
            </w:hyperlink>
          </w:p>
          <w:p w14:paraId="76437756" w14:textId="77777777" w:rsidR="00FC280F" w:rsidRDefault="00FC280F" w:rsidP="00FC280F">
            <w:pPr>
              <w:pStyle w:val="ListParagraph"/>
              <w:ind w:left="0"/>
              <w:rPr>
                <w:szCs w:val="24"/>
              </w:rPr>
            </w:pPr>
          </w:p>
          <w:p w14:paraId="4BDA3114" w14:textId="77777777" w:rsidR="003546AE" w:rsidRDefault="003546AE" w:rsidP="00FC280F">
            <w:pPr>
              <w:pStyle w:val="ListParagraph"/>
              <w:ind w:left="0"/>
              <w:rPr>
                <w:szCs w:val="24"/>
              </w:rPr>
            </w:pPr>
          </w:p>
          <w:p w14:paraId="55986D06" w14:textId="77777777" w:rsidR="00C57E8C" w:rsidRDefault="00FC280F" w:rsidP="003546AE">
            <w:pPr>
              <w:pStyle w:val="ListParagraph"/>
              <w:ind w:left="0"/>
              <w:rPr>
                <w:rStyle w:val="Hyperlink"/>
                <w:szCs w:val="24"/>
              </w:rPr>
            </w:pPr>
            <w:r w:rsidRPr="00BB5623">
              <w:rPr>
                <w:szCs w:val="24"/>
              </w:rPr>
              <w:t>And</w:t>
            </w:r>
            <w:r>
              <w:rPr>
                <w:szCs w:val="24"/>
              </w:rPr>
              <w:t xml:space="preserve">, </w:t>
            </w:r>
            <w:r w:rsidRPr="00BB5623">
              <w:rPr>
                <w:szCs w:val="24"/>
              </w:rPr>
              <w:t>if you’re struggling, or looking for some support</w:t>
            </w:r>
            <w:r>
              <w:rPr>
                <w:szCs w:val="24"/>
              </w:rPr>
              <w:t>, guidance,</w:t>
            </w:r>
            <w:r w:rsidRPr="00BB5623">
              <w:rPr>
                <w:szCs w:val="24"/>
              </w:rPr>
              <w:t xml:space="preserve"> or </w:t>
            </w:r>
            <w:r>
              <w:rPr>
                <w:szCs w:val="24"/>
              </w:rPr>
              <w:t xml:space="preserve">useful </w:t>
            </w:r>
            <w:r w:rsidRPr="00BB5623">
              <w:rPr>
                <w:szCs w:val="24"/>
              </w:rPr>
              <w:t xml:space="preserve">resources, </w:t>
            </w:r>
            <w:r>
              <w:rPr>
                <w:szCs w:val="24"/>
              </w:rPr>
              <w:t xml:space="preserve">please know that </w:t>
            </w:r>
            <w:r w:rsidRPr="00BB5623">
              <w:rPr>
                <w:szCs w:val="24"/>
              </w:rPr>
              <w:t xml:space="preserve">our </w:t>
            </w:r>
            <w:hyperlink r:id="rId88" w:history="1">
              <w:r w:rsidRPr="00BB5623">
                <w:rPr>
                  <w:rStyle w:val="Hyperlink"/>
                  <w:szCs w:val="24"/>
                </w:rPr>
                <w:t>EAP</w:t>
              </w:r>
            </w:hyperlink>
            <w:r w:rsidRPr="00BB5623">
              <w:rPr>
                <w:szCs w:val="24"/>
              </w:rPr>
              <w:t xml:space="preserve"> is here for you</w:t>
            </w:r>
            <w:r>
              <w:rPr>
                <w:szCs w:val="24"/>
              </w:rPr>
              <w:t xml:space="preserve"> -- d</w:t>
            </w:r>
            <w:r w:rsidRPr="00BB5623">
              <w:rPr>
                <w:szCs w:val="24"/>
              </w:rPr>
              <w:t>on’t hesitate to reach out</w:t>
            </w:r>
            <w:r>
              <w:rPr>
                <w:szCs w:val="24"/>
              </w:rPr>
              <w:t>:</w:t>
            </w:r>
            <w:r w:rsidRPr="00BB5623">
              <w:rPr>
                <w:szCs w:val="24"/>
              </w:rPr>
              <w:t xml:space="preserve"> </w:t>
            </w:r>
            <w:hyperlink r:id="rId89" w:history="1">
              <w:r w:rsidRPr="00BB5623">
                <w:rPr>
                  <w:rStyle w:val="Hyperlink"/>
                  <w:szCs w:val="24"/>
                </w:rPr>
                <w:t>1-877-313-4455</w:t>
              </w:r>
            </w:hyperlink>
            <w:r w:rsidRPr="00BB5623">
              <w:rPr>
                <w:rStyle w:val="Hyperlink"/>
                <w:szCs w:val="24"/>
              </w:rPr>
              <w:t xml:space="preserve"> </w:t>
            </w:r>
            <w:r w:rsidRPr="00BB5623">
              <w:rPr>
                <w:szCs w:val="24"/>
              </w:rPr>
              <w:t xml:space="preserve">or </w:t>
            </w:r>
            <w:hyperlink r:id="rId90" w:anchor="Counseling" w:history="1">
              <w:r w:rsidRPr="00BB5623">
                <w:rPr>
                  <w:rStyle w:val="Hyperlink"/>
                  <w:szCs w:val="24"/>
                </w:rPr>
                <w:t>online</w:t>
              </w:r>
            </w:hyperlink>
            <w:r>
              <w:rPr>
                <w:rStyle w:val="Hyperlink"/>
                <w:szCs w:val="24"/>
              </w:rPr>
              <w:t>.</w:t>
            </w:r>
          </w:p>
          <w:p w14:paraId="7DA415EC" w14:textId="48127ABD" w:rsidR="003546AE" w:rsidRPr="003B11AA" w:rsidRDefault="003546AE" w:rsidP="003546AE">
            <w:pPr>
              <w:pStyle w:val="ListParagraph"/>
              <w:ind w:left="0"/>
              <w:rPr>
                <w:iCs/>
                <w:sz w:val="23"/>
                <w:szCs w:val="23"/>
              </w:rPr>
            </w:pP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00D4F" w14:textId="77777777" w:rsidR="00E86A80" w:rsidRDefault="00E86A80" w:rsidP="00A66B18">
      <w:pPr>
        <w:spacing w:before="0" w:after="0"/>
      </w:pPr>
      <w:r>
        <w:separator/>
      </w:r>
    </w:p>
  </w:endnote>
  <w:endnote w:type="continuationSeparator" w:id="0">
    <w:p w14:paraId="02083098" w14:textId="77777777" w:rsidR="00E86A80" w:rsidRDefault="00E86A80"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D4C2D" w14:textId="77777777" w:rsidR="00E86A80" w:rsidRDefault="00E86A80" w:rsidP="00A66B18">
      <w:pPr>
        <w:spacing w:before="0" w:after="0"/>
      </w:pPr>
      <w:r>
        <w:separator/>
      </w:r>
    </w:p>
  </w:footnote>
  <w:footnote w:type="continuationSeparator" w:id="0">
    <w:p w14:paraId="67FD50F0" w14:textId="77777777" w:rsidR="00E86A80" w:rsidRDefault="00E86A80"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1"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6DE82DEB"/>
    <w:multiLevelType w:val="hybridMultilevel"/>
    <w:tmpl w:val="D6E0F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13"/>
  </w:num>
  <w:num w:numId="2" w16cid:durableId="1634677412">
    <w:abstractNumId w:val="1"/>
  </w:num>
  <w:num w:numId="3" w16cid:durableId="1488984006">
    <w:abstractNumId w:val="4"/>
  </w:num>
  <w:num w:numId="4" w16cid:durableId="920792874">
    <w:abstractNumId w:val="0"/>
  </w:num>
  <w:num w:numId="5" w16cid:durableId="728724956">
    <w:abstractNumId w:val="15"/>
  </w:num>
  <w:num w:numId="6" w16cid:durableId="1055395107">
    <w:abstractNumId w:val="8"/>
  </w:num>
  <w:num w:numId="7" w16cid:durableId="818380473">
    <w:abstractNumId w:val="6"/>
  </w:num>
  <w:num w:numId="8" w16cid:durableId="1350521239">
    <w:abstractNumId w:val="7"/>
  </w:num>
  <w:num w:numId="9" w16cid:durableId="2049716507">
    <w:abstractNumId w:val="12"/>
  </w:num>
  <w:num w:numId="10" w16cid:durableId="491718398">
    <w:abstractNumId w:val="5"/>
  </w:num>
  <w:num w:numId="11" w16cid:durableId="2140217601">
    <w:abstractNumId w:val="11"/>
  </w:num>
  <w:num w:numId="12" w16cid:durableId="440297712">
    <w:abstractNumId w:val="14"/>
  </w:num>
  <w:num w:numId="13" w16cid:durableId="1577861881">
    <w:abstractNumId w:val="3"/>
  </w:num>
  <w:num w:numId="14" w16cid:durableId="645352993">
    <w:abstractNumId w:val="2"/>
  </w:num>
  <w:num w:numId="15" w16cid:durableId="423574616">
    <w:abstractNumId w:val="10"/>
  </w:num>
  <w:num w:numId="16" w16cid:durableId="16063832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10A64"/>
    <w:rsid w:val="00041AD6"/>
    <w:rsid w:val="00051E50"/>
    <w:rsid w:val="000630A7"/>
    <w:rsid w:val="00083BAA"/>
    <w:rsid w:val="0008407D"/>
    <w:rsid w:val="00096D08"/>
    <w:rsid w:val="000B1636"/>
    <w:rsid w:val="000F581C"/>
    <w:rsid w:val="00101776"/>
    <w:rsid w:val="00103E46"/>
    <w:rsid w:val="0010680C"/>
    <w:rsid w:val="00131CE5"/>
    <w:rsid w:val="00152B0B"/>
    <w:rsid w:val="00157901"/>
    <w:rsid w:val="0016138A"/>
    <w:rsid w:val="001724D2"/>
    <w:rsid w:val="001735CB"/>
    <w:rsid w:val="00175985"/>
    <w:rsid w:val="001766D6"/>
    <w:rsid w:val="00192419"/>
    <w:rsid w:val="00195596"/>
    <w:rsid w:val="00196B77"/>
    <w:rsid w:val="001A5008"/>
    <w:rsid w:val="001C270D"/>
    <w:rsid w:val="001C3C9A"/>
    <w:rsid w:val="001C7953"/>
    <w:rsid w:val="001D1651"/>
    <w:rsid w:val="001E2320"/>
    <w:rsid w:val="00202ADF"/>
    <w:rsid w:val="00214E28"/>
    <w:rsid w:val="00215709"/>
    <w:rsid w:val="0027457B"/>
    <w:rsid w:val="0028168D"/>
    <w:rsid w:val="002B08D2"/>
    <w:rsid w:val="002C0FB1"/>
    <w:rsid w:val="002E789F"/>
    <w:rsid w:val="002F71B2"/>
    <w:rsid w:val="00305829"/>
    <w:rsid w:val="00312920"/>
    <w:rsid w:val="00323218"/>
    <w:rsid w:val="00323A0E"/>
    <w:rsid w:val="00345BA5"/>
    <w:rsid w:val="00352B81"/>
    <w:rsid w:val="00354679"/>
    <w:rsid w:val="003546AE"/>
    <w:rsid w:val="00356747"/>
    <w:rsid w:val="00390F7D"/>
    <w:rsid w:val="00393B77"/>
    <w:rsid w:val="00394757"/>
    <w:rsid w:val="003A0150"/>
    <w:rsid w:val="003A4330"/>
    <w:rsid w:val="003B11AA"/>
    <w:rsid w:val="003B2C35"/>
    <w:rsid w:val="003E24DF"/>
    <w:rsid w:val="003F4384"/>
    <w:rsid w:val="0041428F"/>
    <w:rsid w:val="0042622E"/>
    <w:rsid w:val="00431A80"/>
    <w:rsid w:val="00466C34"/>
    <w:rsid w:val="00483AB8"/>
    <w:rsid w:val="004A2B0D"/>
    <w:rsid w:val="004B0A0E"/>
    <w:rsid w:val="004F2162"/>
    <w:rsid w:val="00504EB6"/>
    <w:rsid w:val="00536CB9"/>
    <w:rsid w:val="00537E4B"/>
    <w:rsid w:val="00553CAE"/>
    <w:rsid w:val="005556CB"/>
    <w:rsid w:val="0056420B"/>
    <w:rsid w:val="00577691"/>
    <w:rsid w:val="005816EE"/>
    <w:rsid w:val="005C2210"/>
    <w:rsid w:val="005D0336"/>
    <w:rsid w:val="00603DA9"/>
    <w:rsid w:val="0061487A"/>
    <w:rsid w:val="00615018"/>
    <w:rsid w:val="0061579C"/>
    <w:rsid w:val="0062123A"/>
    <w:rsid w:val="0062430C"/>
    <w:rsid w:val="00634D5B"/>
    <w:rsid w:val="00646E75"/>
    <w:rsid w:val="00696785"/>
    <w:rsid w:val="006B0E48"/>
    <w:rsid w:val="006B4F67"/>
    <w:rsid w:val="006F0FD1"/>
    <w:rsid w:val="006F240A"/>
    <w:rsid w:val="006F5776"/>
    <w:rsid w:val="006F6F10"/>
    <w:rsid w:val="00723B37"/>
    <w:rsid w:val="0072413D"/>
    <w:rsid w:val="00726AD2"/>
    <w:rsid w:val="0073560A"/>
    <w:rsid w:val="00743ACF"/>
    <w:rsid w:val="00743EC4"/>
    <w:rsid w:val="00744611"/>
    <w:rsid w:val="00751253"/>
    <w:rsid w:val="00783E79"/>
    <w:rsid w:val="007B5AE8"/>
    <w:rsid w:val="007B62E0"/>
    <w:rsid w:val="007F5192"/>
    <w:rsid w:val="007F5DAA"/>
    <w:rsid w:val="008209DF"/>
    <w:rsid w:val="00831721"/>
    <w:rsid w:val="0083277E"/>
    <w:rsid w:val="00862A06"/>
    <w:rsid w:val="00862D5A"/>
    <w:rsid w:val="0088166F"/>
    <w:rsid w:val="00893BF9"/>
    <w:rsid w:val="008A4F55"/>
    <w:rsid w:val="008A67D0"/>
    <w:rsid w:val="008B755E"/>
    <w:rsid w:val="008C09D9"/>
    <w:rsid w:val="008D58C0"/>
    <w:rsid w:val="0090654F"/>
    <w:rsid w:val="0091036D"/>
    <w:rsid w:val="009251F9"/>
    <w:rsid w:val="00927A22"/>
    <w:rsid w:val="00935C85"/>
    <w:rsid w:val="00956FB8"/>
    <w:rsid w:val="009736A5"/>
    <w:rsid w:val="009843E2"/>
    <w:rsid w:val="00992436"/>
    <w:rsid w:val="009E28B4"/>
    <w:rsid w:val="00A122A4"/>
    <w:rsid w:val="00A26FE7"/>
    <w:rsid w:val="00A272EE"/>
    <w:rsid w:val="00A57ADE"/>
    <w:rsid w:val="00A66B18"/>
    <w:rsid w:val="00A6783B"/>
    <w:rsid w:val="00A75693"/>
    <w:rsid w:val="00A83645"/>
    <w:rsid w:val="00A93333"/>
    <w:rsid w:val="00A96CF8"/>
    <w:rsid w:val="00AA089B"/>
    <w:rsid w:val="00AB1874"/>
    <w:rsid w:val="00AC50D3"/>
    <w:rsid w:val="00AE0880"/>
    <w:rsid w:val="00AE1355"/>
    <w:rsid w:val="00AE1388"/>
    <w:rsid w:val="00AF3982"/>
    <w:rsid w:val="00B15D34"/>
    <w:rsid w:val="00B17044"/>
    <w:rsid w:val="00B22D9D"/>
    <w:rsid w:val="00B26258"/>
    <w:rsid w:val="00B414F9"/>
    <w:rsid w:val="00B50294"/>
    <w:rsid w:val="00B57D6A"/>
    <w:rsid w:val="00B57D6E"/>
    <w:rsid w:val="00B72E2F"/>
    <w:rsid w:val="00B83E6F"/>
    <w:rsid w:val="00B90A3A"/>
    <w:rsid w:val="00B93312"/>
    <w:rsid w:val="00BE67CF"/>
    <w:rsid w:val="00C21736"/>
    <w:rsid w:val="00C31442"/>
    <w:rsid w:val="00C354C4"/>
    <w:rsid w:val="00C57E8C"/>
    <w:rsid w:val="00C64EB7"/>
    <w:rsid w:val="00C701F7"/>
    <w:rsid w:val="00C70786"/>
    <w:rsid w:val="00C71911"/>
    <w:rsid w:val="00C7427C"/>
    <w:rsid w:val="00C80CB2"/>
    <w:rsid w:val="00C90E01"/>
    <w:rsid w:val="00CA2F48"/>
    <w:rsid w:val="00CD32A7"/>
    <w:rsid w:val="00CD5A0E"/>
    <w:rsid w:val="00CE2849"/>
    <w:rsid w:val="00CF2F07"/>
    <w:rsid w:val="00D01F7D"/>
    <w:rsid w:val="00D10958"/>
    <w:rsid w:val="00D17D13"/>
    <w:rsid w:val="00D22307"/>
    <w:rsid w:val="00D30764"/>
    <w:rsid w:val="00D66593"/>
    <w:rsid w:val="00D764EE"/>
    <w:rsid w:val="00D87D05"/>
    <w:rsid w:val="00DA5A10"/>
    <w:rsid w:val="00DA65BB"/>
    <w:rsid w:val="00DC7FF7"/>
    <w:rsid w:val="00DD2BD8"/>
    <w:rsid w:val="00DD6105"/>
    <w:rsid w:val="00DD721B"/>
    <w:rsid w:val="00DE6DA2"/>
    <w:rsid w:val="00DF2D30"/>
    <w:rsid w:val="00DF40C9"/>
    <w:rsid w:val="00DF4C00"/>
    <w:rsid w:val="00E2379F"/>
    <w:rsid w:val="00E34EDE"/>
    <w:rsid w:val="00E410CB"/>
    <w:rsid w:val="00E4786A"/>
    <w:rsid w:val="00E506E3"/>
    <w:rsid w:val="00E55D74"/>
    <w:rsid w:val="00E64F56"/>
    <w:rsid w:val="00E6540C"/>
    <w:rsid w:val="00E72E28"/>
    <w:rsid w:val="00E75575"/>
    <w:rsid w:val="00E81E2A"/>
    <w:rsid w:val="00E86A80"/>
    <w:rsid w:val="00E90610"/>
    <w:rsid w:val="00E977C6"/>
    <w:rsid w:val="00EA5475"/>
    <w:rsid w:val="00EB0DEF"/>
    <w:rsid w:val="00EB3207"/>
    <w:rsid w:val="00EB50C4"/>
    <w:rsid w:val="00EC2551"/>
    <w:rsid w:val="00EC30D5"/>
    <w:rsid w:val="00ED5B0F"/>
    <w:rsid w:val="00EE0952"/>
    <w:rsid w:val="00EE1794"/>
    <w:rsid w:val="00EF2E25"/>
    <w:rsid w:val="00F048AE"/>
    <w:rsid w:val="00F47E60"/>
    <w:rsid w:val="00F722F9"/>
    <w:rsid w:val="00F86EA7"/>
    <w:rsid w:val="00F900C3"/>
    <w:rsid w:val="00F904E5"/>
    <w:rsid w:val="00FA146A"/>
    <w:rsid w:val="00FC280F"/>
    <w:rsid w:val="00FC642E"/>
    <w:rsid w:val="00FC6708"/>
    <w:rsid w:val="00FD6A11"/>
    <w:rsid w:val="00FE0F43"/>
    <w:rsid w:val="00FE5688"/>
    <w:rsid w:val="00FE57F6"/>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202AD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orbes.com/sites/colleenreilly/2022/07/12/the-importance-of-vacation-in-the-workplace/" TargetMode="External"/><Relationship Id="rId21" Type="http://schemas.openxmlformats.org/officeDocument/2006/relationships/hyperlink" Target="https://www.advantageengagement.com/1669/login_company.php" TargetMode="External"/><Relationship Id="rId42" Type="http://schemas.openxmlformats.org/officeDocument/2006/relationships/hyperlink" Target="https://www.psychalive.org/the-perfect-family-vacation-why-we-are-not-there-yet/" TargetMode="External"/><Relationship Id="rId47" Type="http://schemas.openxmlformats.org/officeDocument/2006/relationships/hyperlink" Target="https://www.verywellmind.com/healthy-family-relationshps-and-stress-relief-3144541" TargetMode="External"/><Relationship Id="rId63" Type="http://schemas.openxmlformats.org/officeDocument/2006/relationships/hyperlink" Target="https://www.verywellmind.com/self-care-strategies-overall-stress-reduction-3144729" TargetMode="External"/><Relationship Id="rId68" Type="http://schemas.openxmlformats.org/officeDocument/2006/relationships/hyperlink" Target="https://sloanreview.mit.edu/article/politics-in-the-workplace-how-can-managers-keep-the-peace/" TargetMode="External"/><Relationship Id="rId84" Type="http://schemas.openxmlformats.org/officeDocument/2006/relationships/hyperlink" Target="https://libguides.wustl.edu/evaluate_news/spot" TargetMode="External"/><Relationship Id="rId89" Type="http://schemas.openxmlformats.org/officeDocument/2006/relationships/hyperlink" Target="tel:877-313-4455" TargetMode="External"/><Relationship Id="rId16" Type="http://schemas.openxmlformats.org/officeDocument/2006/relationships/hyperlink" Target="https://des.wa.gov/services/employee-assistance-program/webinars" TargetMode="External"/><Relationship Id="rId11" Type="http://schemas.openxmlformats.org/officeDocument/2006/relationships/hyperlink" Target="https://www.des.wa.gov/services/employee-assistance-program" TargetMode="External"/><Relationship Id="rId32" Type="http://schemas.openxmlformats.org/officeDocument/2006/relationships/hyperlink" Target="https://www.msnbc.com/know-your-value/business-culture/reshaping-workplace-norms-handle-vacation-shamers-rcna124941" TargetMode="External"/><Relationship Id="rId37" Type="http://schemas.openxmlformats.org/officeDocument/2006/relationships/hyperlink" Target="https://www.psychologytoday.com/us/blog/close-encounters/201803/how-vacations-can-help-or-harm-your-relationship" TargetMode="External"/><Relationship Id="rId53" Type="http://schemas.openxmlformats.org/officeDocument/2006/relationships/hyperlink" Target="https://www.commonsense.org/education/toolkit/family-engagement-resources" TargetMode="External"/><Relationship Id="rId58" Type="http://schemas.openxmlformats.org/officeDocument/2006/relationships/hyperlink" Target="https://www.npr.org/2022/02/22/1082374139/how-to-have-fun-and-why-you-should" TargetMode="External"/><Relationship Id="rId74" Type="http://schemas.openxmlformats.org/officeDocument/2006/relationships/hyperlink" Target="https://jedfoundation.org/elections-are-stressful-but-civic-engagement-is-good-for-youth-mental-health/" TargetMode="External"/><Relationship Id="rId79" Type="http://schemas.openxmlformats.org/officeDocument/2006/relationships/hyperlink" Target="https://jedfoundation.org/resource/election-stress-tips-to-manage-anxious-feelings-about-politics/" TargetMode="External"/><Relationship Id="rId5" Type="http://schemas.openxmlformats.org/officeDocument/2006/relationships/styles" Target="styles.xml"/><Relationship Id="rId90" Type="http://schemas.openxmlformats.org/officeDocument/2006/relationships/hyperlink" Target="https://des.wa.gov/services/hr-finance/washington-state-employee-assistance-program-eap/employees" TargetMode="External"/><Relationship Id="rId14" Type="http://schemas.openxmlformats.org/officeDocument/2006/relationships/hyperlink" Target="https://des-wa.zoom.us/webinar/register/WN_6KFNw5eWRMGCi-21U4pyLw" TargetMode="External"/><Relationship Id="rId22" Type="http://schemas.openxmlformats.org/officeDocument/2006/relationships/hyperlink" Target="https://www.advantageengagement.com/1669/login_company.php" TargetMode="External"/><Relationship Id="rId27" Type="http://schemas.openxmlformats.org/officeDocument/2006/relationships/hyperlink" Target="https://hbr.org/2023/07/how-taking-a-vacation-improves-your-well-being" TargetMode="External"/><Relationship Id="rId30" Type="http://schemas.openxmlformats.org/officeDocument/2006/relationships/hyperlink" Target="https://www.nytimes.com/2024/06/12/well/live/burnout-work-vacation.html" TargetMode="External"/><Relationship Id="rId35" Type="http://schemas.openxmlformats.org/officeDocument/2006/relationships/hyperlink" Target="https://www.psychalive.org/five-ways-to-bring-your-vacation-romance-home-with-you/" TargetMode="External"/><Relationship Id="rId43" Type="http://schemas.openxmlformats.org/officeDocument/2006/relationships/hyperlink" Target="https://bucketlistjourney.net/family-activities-things-to-do-with-kids/" TargetMode="External"/><Relationship Id="rId48" Type="http://schemas.openxmlformats.org/officeDocument/2006/relationships/hyperlink" Target="https://www.commonsensemedia.org" TargetMode="External"/><Relationship Id="rId56" Type="http://schemas.openxmlformats.org/officeDocument/2006/relationships/hyperlink" Target="https://www.mhanational.org/create-joy-and-satisfaction" TargetMode="External"/><Relationship Id="rId64" Type="http://schemas.openxmlformats.org/officeDocument/2006/relationships/hyperlink" Target="https://greatergood.berkeley.edu/article/item/five_practices_for_a_healthier_emotional_life" TargetMode="External"/><Relationship Id="rId69" Type="http://schemas.openxmlformats.org/officeDocument/2006/relationships/hyperlink" Target="https://www.indeed.com/lead/navigating-politics-in-the-workplace-during-a-divisive-election-year" TargetMode="External"/><Relationship Id="rId77" Type="http://schemas.openxmlformats.org/officeDocument/2006/relationships/hyperlink" Target="https://www.commonsense.org/education/family-resources" TargetMode="External"/><Relationship Id="rId8" Type="http://schemas.openxmlformats.org/officeDocument/2006/relationships/footnotes" Target="footnotes.xml"/><Relationship Id="rId51" Type="http://schemas.openxmlformats.org/officeDocument/2006/relationships/hyperlink" Target="https://www.commonsensemedia.org/game-lists" TargetMode="External"/><Relationship Id="rId72" Type="http://schemas.openxmlformats.org/officeDocument/2006/relationships/hyperlink" Target="https://greatergood.berkeley.edu/images/uploads/Bridging_Differences_Playbook-Final.pdf" TargetMode="External"/><Relationship Id="rId80" Type="http://schemas.openxmlformats.org/officeDocument/2006/relationships/hyperlink" Target="https://www.verywellmind.com/americans-are-stressed-about-politics-4155336" TargetMode="External"/><Relationship Id="rId85" Type="http://schemas.openxmlformats.org/officeDocument/2006/relationships/hyperlink" Target="https://guides.library.ucla.edu/educ466" TargetMode="Externa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youtu.be/ifbbASbQmfU" TargetMode="External"/><Relationship Id="rId25" Type="http://schemas.openxmlformats.org/officeDocument/2006/relationships/hyperlink" Target="https://greatergood.berkeley.edu/article/item/four_ways_for_companies_to_protect_worker_mental_health" TargetMode="External"/><Relationship Id="rId33" Type="http://schemas.openxmlformats.org/officeDocument/2006/relationships/hyperlink" Target="https://business.calm.com/resources/blog/creating-a-culture-of-self-care-in-the-workplace" TargetMode="External"/><Relationship Id="rId38" Type="http://schemas.openxmlformats.org/officeDocument/2006/relationships/hyperlink" Target="https://www.psychologytoday.com/intl/blog/happy-healthy-relationships/202301/having-fun-together-is-a-key-to-relationship-satisfaction" TargetMode="External"/><Relationship Id="rId46" Type="http://schemas.openxmlformats.org/officeDocument/2006/relationships/hyperlink" Target="https://www.psychologytoday.com/us/blog/relationship-emporium/201910/how-help-your-family-thrive-the-essentials" TargetMode="External"/><Relationship Id="rId59" Type="http://schemas.openxmlformats.org/officeDocument/2006/relationships/hyperlink" Target="https://psychcentral.com/anxiety/travel-anxiety" TargetMode="External"/><Relationship Id="rId67" Type="http://schemas.openxmlformats.org/officeDocument/2006/relationships/hyperlink" Target="https://www.shrm.org/topics-tools/news/managing-smart/navigating-workplace-political-minefield" TargetMode="External"/><Relationship Id="rId20" Type="http://schemas.openxmlformats.org/officeDocument/2006/relationships/hyperlink" Target="https://des.wa.gov/services/hr-finance/washington-state-employee-assistance-program-eap/webinars" TargetMode="External"/><Relationship Id="rId41" Type="http://schemas.openxmlformats.org/officeDocument/2006/relationships/hyperlink" Target="https://www.psychalive.org/taking-advantage-of-summertime-to-get-to-know-your-child/" TargetMode="External"/><Relationship Id="rId54" Type="http://schemas.openxmlformats.org/officeDocument/2006/relationships/hyperlink" Target="https://greatergood.berkeley.edu/article/item/eight_steps_to_a_happier_vacation" TargetMode="External"/><Relationship Id="rId62" Type="http://schemas.openxmlformats.org/officeDocument/2006/relationships/hyperlink" Target="https://www.nimh.nih.gov/health/topics/caring-for-your-mental-health" TargetMode="External"/><Relationship Id="rId70" Type="http://schemas.openxmlformats.org/officeDocument/2006/relationships/hyperlink" Target="https://www.ethicalsystems.org/workplace-political-polarization/" TargetMode="External"/><Relationship Id="rId75" Type="http://schemas.openxmlformats.org/officeDocument/2006/relationships/hyperlink" Target="https://www.thetrevorproject.org/blog/how-to-support-lgbtq-young-people-ahead-of-the-election/" TargetMode="External"/><Relationship Id="rId83" Type="http://schemas.openxmlformats.org/officeDocument/2006/relationships/hyperlink" Target="https://www.psychologytoday.com/us/blog/the-pursuit-peace/202102/awe-experiences-decrease-political-polarization" TargetMode="External"/><Relationship Id="rId88" Type="http://schemas.openxmlformats.org/officeDocument/2006/relationships/hyperlink" Target="https://des.wa.gov/services/hr-finance/washington-state-employee-assistance-program-eap/employees"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gov/services/employee-assistance-program/webinars" TargetMode="External"/><Relationship Id="rId23" Type="http://schemas.openxmlformats.org/officeDocument/2006/relationships/hyperlink" Target="https://greatergood.berkeley.edu/article/item/why_you_should_take_more_time_off_from_work" TargetMode="External"/><Relationship Id="rId28" Type="http://schemas.openxmlformats.org/officeDocument/2006/relationships/hyperlink" Target="https://www.forbes.com/sites/carolinecastrillon/2021/05/23/why-taking-vacation-time-could-save-your-life/" TargetMode="External"/><Relationship Id="rId36" Type="http://schemas.openxmlformats.org/officeDocument/2006/relationships/hyperlink" Target="https://www.psychologytoday.com/us/blog/close-encounters/201803/how-vacations-can-help-or-harm-your-relationship" TargetMode="External"/><Relationship Id="rId49" Type="http://schemas.openxmlformats.org/officeDocument/2006/relationships/hyperlink" Target="https://www.commonsensemedia.org/book-lists" TargetMode="External"/><Relationship Id="rId57" Type="http://schemas.openxmlformats.org/officeDocument/2006/relationships/hyperlink" Target="https://www.mindful.org/3-simple-ways-to-cultivate-joy-every-day/" TargetMode="External"/><Relationship Id="rId10" Type="http://schemas.openxmlformats.org/officeDocument/2006/relationships/image" Target="media/image1.png"/><Relationship Id="rId31" Type="http://schemas.openxmlformats.org/officeDocument/2006/relationships/hyperlink" Target="https://www.shrm.org/topics-tools/news/all-things-work/the-elusive-vacation" TargetMode="External"/><Relationship Id="rId44" Type="http://schemas.openxmlformats.org/officeDocument/2006/relationships/hyperlink" Target="https://www.lifehack.org/803471/things-to-do-with-family" TargetMode="External"/><Relationship Id="rId52" Type="http://schemas.openxmlformats.org/officeDocument/2006/relationships/hyperlink" Target="https://www.commonsensemedia.org/best-for-diversity-for-kids" TargetMode="External"/><Relationship Id="rId60" Type="http://schemas.openxmlformats.org/officeDocument/2006/relationships/hyperlink" Target="https://psychcentral.com/blog/reducing-your-guilt-about-not-being-productive" TargetMode="External"/><Relationship Id="rId65" Type="http://schemas.openxmlformats.org/officeDocument/2006/relationships/hyperlink" Target="https://yourhealthandwellbeing.org/five-ways-to-make-this-your-summer-of-fitness/" TargetMode="External"/><Relationship Id="rId73" Type="http://schemas.openxmlformats.org/officeDocument/2006/relationships/hyperlink" Target="https://www.verywellmind.com/coping-with-political-differences-in-your-romantic-relationship-5194382" TargetMode="External"/><Relationship Id="rId78" Type="http://schemas.openxmlformats.org/officeDocument/2006/relationships/hyperlink" Target="https://www.commonsensemedia.org/articles/explaining-the-news-to-our-kids" TargetMode="External"/><Relationship Id="rId81" Type="http://schemas.openxmlformats.org/officeDocument/2006/relationships/hyperlink" Target="https://greatergood.berkeley.edu/article/item/when_is_political_polarization_good_and_when_does_it_go_bad" TargetMode="External"/><Relationship Id="rId86" Type="http://schemas.openxmlformats.org/officeDocument/2006/relationships/hyperlink" Target="https://news.gallup.com/poll/509129/update-partisan-gaps-expand-government-power-climate.aspx"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es-wa.zoom.us/webinar/register/WN_PApBnxIbRLaZV7BVdYgpmQ" TargetMode="External"/><Relationship Id="rId18" Type="http://schemas.openxmlformats.org/officeDocument/2006/relationships/hyperlink" Target="https://youtu.be/Zabqy_ryntE" TargetMode="External"/><Relationship Id="rId39" Type="http://schemas.openxmlformats.org/officeDocument/2006/relationships/hyperlink" Target="https://www.psychologytoday.com/us/blog/momentology/202406/excavating-joy-in-relationships" TargetMode="External"/><Relationship Id="rId34" Type="http://schemas.openxmlformats.org/officeDocument/2006/relationships/hyperlink" Target="https://www.psychologytoday.com/us/blog/science-practice/201907/how-have-fun-and-grow-closer-your-couples-vacation" TargetMode="External"/><Relationship Id="rId50" Type="http://schemas.openxmlformats.org/officeDocument/2006/relationships/hyperlink" Target="https://www.commonsensemedia.org/movie-lists" TargetMode="External"/><Relationship Id="rId55" Type="http://schemas.openxmlformats.org/officeDocument/2006/relationships/hyperlink" Target="https://www.psychologytoday.com/intl/blog/how-my-brain-works/202307/why-our-body-and-brain-need-vacation" TargetMode="External"/><Relationship Id="rId76" Type="http://schemas.openxmlformats.org/officeDocument/2006/relationships/hyperlink" Target="https://www.commonsense.org/education/collections/digital-well-being-lessons-for-grades-k-12" TargetMode="External"/><Relationship Id="rId7" Type="http://schemas.openxmlformats.org/officeDocument/2006/relationships/webSettings" Target="webSettings.xml"/><Relationship Id="rId71" Type="http://schemas.openxmlformats.org/officeDocument/2006/relationships/hyperlink" Target="https://www.npr.org/2023/07/23/1189446691/bad-boss-advice-how-to-handle"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forbes.com/sites/forbeshumanresourcescouncil/2021/09/03/14-tips-for-encouraging-employees-to-take-time-off/" TargetMode="External"/><Relationship Id="rId24" Type="http://schemas.openxmlformats.org/officeDocument/2006/relationships/hyperlink" Target="https://www.psychologytoday.com/intl/blog/how-my-brain-works/202307/why-our-body-and-brain-need-vacation" TargetMode="External"/><Relationship Id="rId40" Type="http://schemas.openxmlformats.org/officeDocument/2006/relationships/hyperlink" Target="https://www.health.harvard.edu/blog/cultivating-joy-as-a-family-2020100921124" TargetMode="External"/><Relationship Id="rId45" Type="http://schemas.openxmlformats.org/officeDocument/2006/relationships/hyperlink" Target="https://www.parents.com/fun/activities/outdoor/weekend-family-activities/" TargetMode="External"/><Relationship Id="rId66" Type="http://schemas.openxmlformats.org/officeDocument/2006/relationships/hyperlink" Target="https://greatergood.berkeley.edu/article/item/how_to_avoid_post_vacation_stress_and_sadness" TargetMode="External"/><Relationship Id="rId87" Type="http://schemas.openxmlformats.org/officeDocument/2006/relationships/hyperlink" Target="https://greatergood.berkeley.edu/article/item/are_online_political_debates_skewing_our_sense_of_reality" TargetMode="External"/><Relationship Id="rId61" Type="http://schemas.openxmlformats.org/officeDocument/2006/relationships/hyperlink" Target="https://utopia.org/guide/staycation-ideas-for-a-relaxing-vacation-at-home/" TargetMode="External"/><Relationship Id="rId82" Type="http://schemas.openxmlformats.org/officeDocument/2006/relationships/hyperlink" Target="https://greatergood.berkeley.edu/article/item/seeing_people_as_individuals_reduces_political_hostility" TargetMode="External"/><Relationship Id="rId19" Type="http://schemas.openxmlformats.org/officeDocument/2006/relationships/hyperlink" Target="https://youtu.be/uRiVKsGOAR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5</Pages>
  <Words>1658</Words>
  <Characters>9106</Characters>
  <Application>Microsoft Office Word</Application>
  <DocSecurity>0</DocSecurity>
  <Lines>194</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2024-07-01T15:08:00Z</dcterms:created>
  <dcterms:modified xsi:type="dcterms:W3CDTF">2024-07-01T15:08:00Z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eacb806c09c0d9f3ba519ae9f2ece380236594e31bbadc05b62758e40d392f01</vt:lpwstr>
  </property>
</Properties>
</file>