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14:paraId="2072788E" w14:textId="77777777" w:rsidR="00831721" w:rsidRDefault="00831721" w:rsidP="00831721">
      <w:pPr>
        <w:spacing w:before="120" w:after="0"/>
      </w:pPr>
      <w:r w:rsidRPr="0041428F">
        <w:rPr>
          <w:noProof/>
          <w:lang w:eastAsia="en-US"/>
        </w:rPr>
        <mc:AlternateContent>
          <mc:Choice Requires="wpg">
            <w:drawing>
              <wp:anchor distT="0" distB="0" distL="114300" distR="114300" simplePos="0" relativeHeight="251659264" behindDoc="1" locked="1" layoutInCell="1" allowOverlap="1" wp14:anchorId="0BA07734" wp14:editId="484A684D">
                <wp:simplePos x="0" y="0"/>
                <wp:positionH relativeFrom="page">
                  <wp:align>left</wp:align>
                </wp:positionH>
                <wp:positionV relativeFrom="paragraph">
                  <wp:posOffset>-654050</wp:posOffset>
                </wp:positionV>
                <wp:extent cx="8247380" cy="3026410"/>
                <wp:effectExtent l="0" t="0" r="1270" b="2540"/>
                <wp:wrapNone/>
                <wp:docPr id="19" name="Graphic 17">
                  <a:extLst xmlns:a="http://schemas.openxmlformats.org/drawingml/2006/main">
                    <a:ext uri="{C183D7F6-B498-43B3-948B-1728B52AA6E4}">
                      <adec:decorative xmlns:adec="http://schemas.microsoft.com/office/drawing/2017/decorative"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val="1"/>
                    </a:ext>
                  </a:extLst>
                </wp:docPr>
                <wp:cNvGraphicFramePr/>
                <a:graphic xmlns:a="http://schemas.openxmlformats.org/drawingml/2006/main">
                  <a:graphicData uri="http://schemas.microsoft.com/office/word/2010/wordprocessingGroup">
                    <wpg:wgp>
                      <wpg:cNvGrpSpPr/>
                      <wpg:grpSpPr>
                        <a:xfrm>
                          <a:off x="0" y="0"/>
                          <a:ext cx="8247380" cy="3026410"/>
                          <a:chOff x="-7144" y="-7144"/>
                          <a:chExt cx="6005513" cy="1924050"/>
                        </a:xfrm>
                      </wpg:grpSpPr>
                      <wps:wsp>
                        <wps:cNvPr id="20" name="Freeform: Shape 20"/>
                        <wps:cNvSpPr/>
                        <wps:spPr>
                          <a:xfrm>
                            <a:off x="2121694" y="-7144"/>
                            <a:ext cx="3876675" cy="1762125"/>
                          </a:xfrm>
                          <a:custGeom>
                            <a:avLst/>
                            <a:gdLst>
                              <a:gd name="connsiteX0" fmla="*/ 3869531 w 3876675"/>
                              <a:gd name="connsiteY0" fmla="*/ 1359694 h 1762125"/>
                              <a:gd name="connsiteX1" fmla="*/ 2359819 w 3876675"/>
                              <a:gd name="connsiteY1" fmla="*/ 1744504 h 1762125"/>
                              <a:gd name="connsiteX2" fmla="*/ 7144 w 3876675"/>
                              <a:gd name="connsiteY2" fmla="*/ 1287304 h 1762125"/>
                              <a:gd name="connsiteX3" fmla="*/ 7144 w 3876675"/>
                              <a:gd name="connsiteY3" fmla="*/ 7144 h 1762125"/>
                              <a:gd name="connsiteX4" fmla="*/ 3869531 w 3876675"/>
                              <a:gd name="connsiteY4" fmla="*/ 7144 h 1762125"/>
                              <a:gd name="connsiteX5" fmla="*/ 3869531 w 3876675"/>
                              <a:gd name="connsiteY5" fmla="*/ 1359694 h 17621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3876675" h="1762125">
                                <a:moveTo>
                                  <a:pt x="3869531" y="1359694"/>
                                </a:moveTo>
                                <a:cubicBezTo>
                                  <a:pt x="3869531" y="1359694"/>
                                  <a:pt x="3379946" y="1834039"/>
                                  <a:pt x="2359819" y="1744504"/>
                                </a:cubicBezTo>
                                <a:cubicBezTo>
                                  <a:pt x="1339691" y="1654969"/>
                                  <a:pt x="936784" y="1180624"/>
                                  <a:pt x="7144" y="1287304"/>
                                </a:cubicBezTo>
                                <a:lnTo>
                                  <a:pt x="7144" y="7144"/>
                                </a:lnTo>
                                <a:lnTo>
                                  <a:pt x="3869531" y="7144"/>
                                </a:lnTo>
                                <a:lnTo>
                                  <a:pt x="3869531" y="1359694"/>
                                </a:lnTo>
                                <a:close/>
                              </a:path>
                            </a:pathLst>
                          </a:custGeom>
                          <a:solidFill>
                            <a:schemeClr val="accent2"/>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Freeform: Shape 22"/>
                        <wps:cNvSpPr/>
                        <wps:spPr>
                          <a:xfrm>
                            <a:off x="-7144" y="-7144"/>
                            <a:ext cx="6000750" cy="1924050"/>
                          </a:xfrm>
                          <a:custGeom>
                            <a:avLst/>
                            <a:gdLst>
                              <a:gd name="connsiteX0" fmla="*/ 7144 w 6000750"/>
                              <a:gd name="connsiteY0" fmla="*/ 1699736 h 1924050"/>
                              <a:gd name="connsiteX1" fmla="*/ 2934176 w 6000750"/>
                              <a:gd name="connsiteY1" fmla="*/ 1484471 h 1924050"/>
                              <a:gd name="connsiteX2" fmla="*/ 5998369 w 6000750"/>
                              <a:gd name="connsiteY2" fmla="*/ 893921 h 1924050"/>
                              <a:gd name="connsiteX3" fmla="*/ 5998369 w 6000750"/>
                              <a:gd name="connsiteY3" fmla="*/ 7144 h 1924050"/>
                              <a:gd name="connsiteX4" fmla="*/ 7144 w 6000750"/>
                              <a:gd name="connsiteY4" fmla="*/ 7144 h 1924050"/>
                              <a:gd name="connsiteX5" fmla="*/ 7144 w 6000750"/>
                              <a:gd name="connsiteY5" fmla="*/ 1699736 h 19240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000750" h="1924050">
                                <a:moveTo>
                                  <a:pt x="7144" y="1699736"/>
                                </a:moveTo>
                                <a:cubicBezTo>
                                  <a:pt x="7144" y="1699736"/>
                                  <a:pt x="1410176" y="2317909"/>
                                  <a:pt x="2934176" y="1484471"/>
                                </a:cubicBezTo>
                                <a:cubicBezTo>
                                  <a:pt x="4459129" y="651986"/>
                                  <a:pt x="5998369" y="893921"/>
                                  <a:pt x="5998369" y="893921"/>
                                </a:cubicBezTo>
                                <a:lnTo>
                                  <a:pt x="5998369" y="7144"/>
                                </a:lnTo>
                                <a:lnTo>
                                  <a:pt x="7144" y="7144"/>
                                </a:lnTo>
                                <a:lnTo>
                                  <a:pt x="7144" y="1699736"/>
                                </a:lnTo>
                                <a:close/>
                              </a:path>
                            </a:pathLst>
                          </a:custGeom>
                          <a:solidFill>
                            <a:schemeClr val="accent1"/>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Freeform: Shape 23"/>
                        <wps:cNvSpPr/>
                        <wps:spPr>
                          <a:xfrm>
                            <a:off x="-7144" y="-7144"/>
                            <a:ext cx="6000750" cy="904875"/>
                          </a:xfrm>
                          <a:custGeom>
                            <a:avLst/>
                            <a:gdLst>
                              <a:gd name="connsiteX0" fmla="*/ 7144 w 6000750"/>
                              <a:gd name="connsiteY0" fmla="*/ 7144 h 904875"/>
                              <a:gd name="connsiteX1" fmla="*/ 7144 w 6000750"/>
                              <a:gd name="connsiteY1" fmla="*/ 613886 h 904875"/>
                              <a:gd name="connsiteX2" fmla="*/ 3546634 w 6000750"/>
                              <a:gd name="connsiteY2" fmla="*/ 574834 h 904875"/>
                              <a:gd name="connsiteX3" fmla="*/ 5998369 w 6000750"/>
                              <a:gd name="connsiteY3" fmla="*/ 893921 h 904875"/>
                              <a:gd name="connsiteX4" fmla="*/ 5998369 w 6000750"/>
                              <a:gd name="connsiteY4" fmla="*/ 7144 h 904875"/>
                              <a:gd name="connsiteX5" fmla="*/ 7144 w 6000750"/>
                              <a:gd name="connsiteY5" fmla="*/ 7144 h 9048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000750" h="904875">
                                <a:moveTo>
                                  <a:pt x="7144" y="7144"/>
                                </a:moveTo>
                                <a:lnTo>
                                  <a:pt x="7144" y="613886"/>
                                </a:lnTo>
                                <a:cubicBezTo>
                                  <a:pt x="647224" y="1034891"/>
                                  <a:pt x="2136934" y="964406"/>
                                  <a:pt x="3546634" y="574834"/>
                                </a:cubicBezTo>
                                <a:cubicBezTo>
                                  <a:pt x="4882039" y="205264"/>
                                  <a:pt x="5998369" y="893921"/>
                                  <a:pt x="5998369" y="893921"/>
                                </a:cubicBezTo>
                                <a:lnTo>
                                  <a:pt x="5998369" y="7144"/>
                                </a:lnTo>
                                <a:lnTo>
                                  <a:pt x="7144" y="7144"/>
                                </a:lnTo>
                                <a:close/>
                              </a:path>
                            </a:pathLst>
                          </a:custGeom>
                          <a:gradFill flip="none" rotWithShape="1">
                            <a:gsLst>
                              <a:gs pos="0">
                                <a:schemeClr val="accent1"/>
                              </a:gs>
                              <a:gs pos="100000">
                                <a:schemeClr val="accent1">
                                  <a:lumMod val="60000"/>
                                  <a:lumOff val="40000"/>
                                </a:schemeClr>
                              </a:gs>
                            </a:gsLst>
                            <a:lin ang="0" scaled="1"/>
                            <a:tileRect/>
                          </a:gra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Freeform: Shape 24"/>
                        <wps:cNvSpPr/>
                        <wps:spPr>
                          <a:xfrm>
                            <a:off x="3176111" y="924401"/>
                            <a:ext cx="2819400" cy="828675"/>
                          </a:xfrm>
                          <a:custGeom>
                            <a:avLst/>
                            <a:gdLst>
                              <a:gd name="connsiteX0" fmla="*/ 7144 w 2819400"/>
                              <a:gd name="connsiteY0" fmla="*/ 481489 h 828675"/>
                              <a:gd name="connsiteX1" fmla="*/ 1305401 w 2819400"/>
                              <a:gd name="connsiteY1" fmla="*/ 812959 h 828675"/>
                              <a:gd name="connsiteX2" fmla="*/ 2815114 w 2819400"/>
                              <a:gd name="connsiteY2" fmla="*/ 428149 h 828675"/>
                              <a:gd name="connsiteX3" fmla="*/ 2815114 w 2819400"/>
                              <a:gd name="connsiteY3" fmla="*/ 7144 h 828675"/>
                              <a:gd name="connsiteX4" fmla="*/ 7144 w 2819400"/>
                              <a:gd name="connsiteY4" fmla="*/ 481489 h 82867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819400" h="828675">
                                <a:moveTo>
                                  <a:pt x="7144" y="481489"/>
                                </a:moveTo>
                                <a:cubicBezTo>
                                  <a:pt x="380524" y="602456"/>
                                  <a:pt x="751999" y="764381"/>
                                  <a:pt x="1305401" y="812959"/>
                                </a:cubicBezTo>
                                <a:cubicBezTo>
                                  <a:pt x="2325529" y="902494"/>
                                  <a:pt x="2815114" y="428149"/>
                                  <a:pt x="2815114" y="428149"/>
                                </a:cubicBezTo>
                                <a:lnTo>
                                  <a:pt x="2815114" y="7144"/>
                                </a:lnTo>
                                <a:cubicBezTo>
                                  <a:pt x="2332196" y="236696"/>
                                  <a:pt x="1376839" y="568166"/>
                                  <a:pt x="7144" y="481489"/>
                                </a:cubicBezTo>
                                <a:close/>
                              </a:path>
                            </a:pathLst>
                          </a:custGeom>
                          <a:gradFill>
                            <a:gsLst>
                              <a:gs pos="0">
                                <a:schemeClr val="accent2"/>
                              </a:gs>
                              <a:gs pos="100000">
                                <a:schemeClr val="accent2">
                                  <a:lumMod val="75000"/>
                                </a:schemeClr>
                              </a:gs>
                            </a:gsLst>
                            <a:lin ang="0" scaled="1"/>
                          </a:gra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CA3ADBC" id="Graphic 17" o:spid="_x0000_s1026" alt="&quot;&quot;" style="position:absolute;margin-left:0;margin-top:-51.5pt;width:649.4pt;height:238.3pt;z-index:-251657216;mso-position-horizontal:left;mso-position-horizontal-relative:page;mso-width-relative:margin;mso-height-relative:margin" coordorigin="-71,-71" coordsize="60055,19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">
                <v:shape id="Freeform: Shape 20" o:spid="_x0000_s1027" style="position:absolute;left:21216;top:-71;width:38767;height:17620;visibility:visible;mso-wrap-style:square;v-text-anchor:middle" coordsize="3876675,17621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" path="m3869531,1359694v,,-489585,474345,-1509712,384810c1339691,1654969,936784,1180624,7144,1287304l7144,7144r3862387,l3869531,1359694xe" fillcolor="#009dd9 [3205]" stroked="f">
                  <v:stroke joinstyle="miter"/>
                  <v:path arrowok="t" o:connecttype="custom" o:connectlocs="3869531,1359694;2359819,1744504;7144,1287304;7144,7144;3869531,7144;3869531,1359694" o:connectangles="0,0,0,0,0,0"/>
                </v:shape>
                <v:shape id="Freeform: Shape 22" o:spid="_x0000_s1028" style="position:absolute;left:-71;top:-71;width:60007;height:19240;visibility:visible;mso-wrap-style:square;v-text-anchor:middle" coordsize="6000750,1924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" path="m7144,1699736v,,1403032,618173,2927032,-215265c4459129,651986,5998369,893921,5998369,893921r,-886777l7144,7144r,1692592xe" fillcolor="#17406d [3204]" stroked="f">
                  <v:stroke joinstyle="miter"/>
                  <v:path arrowok="t" o:connecttype="custom" o:connectlocs="7144,1699736;2934176,1484471;5998369,893921;5998369,7144;7144,7144;7144,1699736" o:connectangles="0,0,0,0,0,0"/>
                </v:shape>
                <v:shape id="Freeform: Shape 23" o:spid="_x0000_s1029" style="position:absolute;left:-71;top:-71;width:60007;height:9048;visibility:visible;mso-wrap-style:square;v-text-anchor:middle" coordsize="6000750,9048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" path="m7144,7144r,606742c647224,1034891,2136934,964406,3546634,574834,4882039,205264,5998369,893921,5998369,893921r,-886777l7144,7144xe" fillcolor="#17406d [3204]" stroked="f">
                  <v:fill color2="#4389d7 [1940]" rotate="t" angle="90" focus="100%" type="gradient"/>
                  <v:stroke joinstyle="miter"/>
                  <v:path arrowok="t" o:connecttype="custom" o:connectlocs="7144,7144;7144,613886;3546634,574834;5998369,893921;5998369,7144;7144,7144" o:connectangles="0,0,0,0,0,0"/>
                </v:shape>
                <v:shape id="Freeform: Shape 24" o:spid="_x0000_s1030" style="position:absolute;left:31761;top:9244;width:28194;height:8286;visibility:visible;mso-wrap-style:square;v-text-anchor:middle" coordsize="2819400,8286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" path="m7144,481489c380524,602456,751999,764381,1305401,812959,2325529,902494,2815114,428149,2815114,428149r,-421005c2332196,236696,1376839,568166,7144,481489xe" fillcolor="#009dd9 [3205]" stroked="f">
                  <v:fill color2="#0075a2 [2405]" angle="90" focus="100%" type="gradient"/>
                  <v:stroke joinstyle="miter"/>
                  <v:path arrowok="t" o:connecttype="custom" o:connectlocs="7144,481489;1305401,812959;2815114,428149;2815114,7144;7144,481489" o:connectangles="0,0,0,0,0"/>
                </v:shape>
                <w10:wrap anchorx="page"/>
                <w10:anchorlock/>
              </v:group>
            </w:pict>
          </mc:Fallback>
        </mc:AlternateContent>
      </w:r>
    </w:p>
    <w:tbl>
      <w:tblPr>
        <w:tblW w:w="0" w:type="auto"/>
        <w:jc w:val="center"/>
        <w:tblCellMar>
          <w:left w:w="0" w:type="dxa"/>
          <w:right w:w="0" w:type="dxa"/>
        </w:tblCellMar>
        <w:tblLook w:val="0600" w:firstRow="0" w:lastRow="0" w:firstColumn="0" w:lastColumn="0" w:noHBand="1" w:noVBand="1"/>
        <w:tblDescription w:val="Header layout table"/>
      </w:tblPr>
      <w:tblGrid>
        <w:gridCol w:w="10800"/>
      </w:tblGrid>
      <w:tr w:rsidR="00A66B18" w:rsidRPr="0041428F" w14:paraId="09B3B55D" w14:textId="77777777" w:rsidTr="00DF4C00">
        <w:trPr>
          <w:trHeight w:val="194"/>
          <w:jc w:val="center"/>
        </w:trPr>
        <w:tc>
          <w:tcPr>
            <w:tcW w:w="0" w:type="auto"/>
          </w:tcPr>
          <w:p w14:paraId="5186808D" w14:textId="6B1D5711" w:rsidR="00F900C3" w:rsidRDefault="00B15D34" w:rsidP="00A66B18">
            <w:pPr>
              <w:pStyle w:val="ContactInfo"/>
              <w:rPr>
                <w:rFonts w:cstheme="minorHAnsi"/>
                <w:b/>
                <w:bCs/>
                <w:i/>
                <w:iCs/>
                <w:sz w:val="36"/>
                <w:szCs w:val="36"/>
              </w:rPr>
            </w:pPr>
            <w:r w:rsidRPr="00B15D34">
              <w:rPr>
                <w:noProof/>
                <w:color w:val="000000" w:themeColor="text1"/>
                <w:sz w:val="36"/>
                <w:szCs w:val="36"/>
                <w:lang w:eastAsia="en-US"/>
              </w:rPr>
              <w:drawing>
                <wp:anchor distT="0" distB="0" distL="114300" distR="114300" simplePos="0" relativeHeight="251660288" behindDoc="1" locked="0" layoutInCell="1" allowOverlap="1" wp14:anchorId="2336825B" wp14:editId="3810B051">
                  <wp:simplePos x="0" y="0"/>
                  <wp:positionH relativeFrom="column">
                    <wp:posOffset>457200</wp:posOffset>
                  </wp:positionH>
                  <wp:positionV relativeFrom="paragraph">
                    <wp:posOffset>0</wp:posOffset>
                  </wp:positionV>
                  <wp:extent cx="1589356" cy="1360750"/>
                  <wp:effectExtent l="0" t="0" r="0" b="0"/>
                  <wp:wrapTight wrapText="bothSides">
                    <wp:wrapPolygon edited="0">
                      <wp:start x="0" y="0"/>
                      <wp:lineTo x="0" y="21176"/>
                      <wp:lineTo x="21237" y="21176"/>
                      <wp:lineTo x="21237" y="0"/>
                      <wp:lineTo x="0" y="0"/>
                    </wp:wrapPolygon>
                  </wp:wrapTight>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1589356" cy="1360750"/>
                          </a:xfrm>
                          <a:prstGeom prst="rect">
                            <a:avLst/>
                          </a:prstGeom>
                        </pic:spPr>
                      </pic:pic>
                    </a:graphicData>
                  </a:graphic>
                </wp:anchor>
              </w:drawing>
            </w:r>
            <w:r w:rsidRPr="00B15D34">
              <w:rPr>
                <w:rFonts w:cstheme="minorHAnsi"/>
                <w:b/>
                <w:bCs/>
                <w:i/>
                <w:iCs/>
                <w:sz w:val="36"/>
                <w:szCs w:val="36"/>
              </w:rPr>
              <w:t xml:space="preserve"> </w:t>
            </w:r>
            <w:r w:rsidR="00751253">
              <w:rPr>
                <w:rFonts w:cstheme="minorHAnsi"/>
                <w:b/>
                <w:bCs/>
                <w:i/>
                <w:iCs/>
                <w:sz w:val="36"/>
                <w:szCs w:val="36"/>
              </w:rPr>
              <w:t>MARCH</w:t>
            </w:r>
            <w:r w:rsidR="002E789F">
              <w:rPr>
                <w:rFonts w:cstheme="minorHAnsi"/>
                <w:b/>
                <w:bCs/>
                <w:i/>
                <w:iCs/>
                <w:sz w:val="36"/>
                <w:szCs w:val="36"/>
              </w:rPr>
              <w:t xml:space="preserve"> </w:t>
            </w:r>
            <w:r w:rsidRPr="00B15D34">
              <w:rPr>
                <w:rFonts w:cstheme="minorHAnsi"/>
                <w:b/>
                <w:bCs/>
                <w:i/>
                <w:iCs/>
                <w:sz w:val="36"/>
                <w:szCs w:val="36"/>
              </w:rPr>
              <w:t>202</w:t>
            </w:r>
            <w:r w:rsidR="002E789F">
              <w:rPr>
                <w:rFonts w:cstheme="minorHAnsi"/>
                <w:b/>
                <w:bCs/>
                <w:i/>
                <w:iCs/>
                <w:sz w:val="36"/>
                <w:szCs w:val="36"/>
              </w:rPr>
              <w:t>4</w:t>
            </w:r>
          </w:p>
          <w:p w14:paraId="0DBAA50C" w14:textId="74A2847F" w:rsidR="00B15D34" w:rsidRDefault="00B15D34" w:rsidP="00A66B18">
            <w:pPr>
              <w:pStyle w:val="ContactInfo"/>
              <w:rPr>
                <w:rFonts w:cstheme="minorHAnsi"/>
                <w:b/>
                <w:bCs/>
                <w:i/>
                <w:iCs/>
                <w:sz w:val="36"/>
                <w:szCs w:val="36"/>
              </w:rPr>
            </w:pPr>
            <w:r w:rsidRPr="00B15D34">
              <w:rPr>
                <w:rFonts w:cstheme="minorHAnsi"/>
                <w:b/>
                <w:bCs/>
                <w:i/>
                <w:iCs/>
                <w:sz w:val="36"/>
                <w:szCs w:val="36"/>
              </w:rPr>
              <w:t xml:space="preserve"> EAP </w:t>
            </w:r>
            <w:r w:rsidR="00F900C3">
              <w:rPr>
                <w:rFonts w:cstheme="minorHAnsi"/>
                <w:b/>
                <w:bCs/>
                <w:i/>
                <w:iCs/>
                <w:sz w:val="36"/>
                <w:szCs w:val="36"/>
              </w:rPr>
              <w:t>PROMOTIONAL EMAIL</w:t>
            </w:r>
          </w:p>
          <w:p w14:paraId="6287AAE3" w14:textId="19C1F812" w:rsidR="00A66B18" w:rsidRPr="00B15D34" w:rsidRDefault="00A66B18" w:rsidP="00F900C3">
            <w:pPr>
              <w:pStyle w:val="ContactInfo"/>
              <w:ind w:left="0"/>
              <w:rPr>
                <w:color w:val="000000" w:themeColor="text1"/>
                <w:sz w:val="36"/>
                <w:szCs w:val="36"/>
              </w:rPr>
            </w:pPr>
          </w:p>
        </w:tc>
      </w:tr>
      <w:tr w:rsidR="00615018" w:rsidRPr="00EC2551" w14:paraId="1AE9FB45" w14:textId="77777777" w:rsidTr="00DF4C00">
        <w:trPr>
          <w:trHeight w:val="1955"/>
          <w:jc w:val="center"/>
        </w:trPr>
        <w:tc>
          <w:tcPr>
            <w:tcW w:w="0" w:type="auto"/>
            <w:vAlign w:val="bottom"/>
          </w:tcPr>
          <w:p w14:paraId="09147032" w14:textId="77777777" w:rsidR="00AC50D3" w:rsidRPr="00EC2551" w:rsidRDefault="00AC50D3" w:rsidP="00AC50D3">
            <w:pPr>
              <w:rPr>
                <w:rFonts w:ascii="Calibri" w:hAnsi="Calibri" w:cs="Calibri"/>
                <w:iCs/>
                <w:color w:val="FF0000"/>
                <w:sz w:val="23"/>
                <w:szCs w:val="23"/>
              </w:rPr>
            </w:pPr>
          </w:p>
          <w:p w14:paraId="37802DA2" w14:textId="77777777" w:rsidR="00AC50D3" w:rsidRPr="00EC2551" w:rsidRDefault="00AC50D3" w:rsidP="00AC50D3">
            <w:pPr>
              <w:rPr>
                <w:rFonts w:ascii="Calibri" w:hAnsi="Calibri" w:cs="Calibri"/>
                <w:iCs/>
                <w:color w:val="FF0000"/>
                <w:sz w:val="23"/>
                <w:szCs w:val="23"/>
              </w:rPr>
            </w:pPr>
          </w:p>
          <w:p w14:paraId="3F0FF1B4" w14:textId="77777777" w:rsidR="00AC50D3" w:rsidRPr="00EC2551" w:rsidRDefault="00AC50D3" w:rsidP="00AC50D3">
            <w:pPr>
              <w:rPr>
                <w:rFonts w:ascii="Calibri" w:hAnsi="Calibri" w:cs="Calibri"/>
                <w:iCs/>
                <w:color w:val="FF0000"/>
                <w:sz w:val="23"/>
                <w:szCs w:val="23"/>
              </w:rPr>
            </w:pPr>
          </w:p>
          <w:p w14:paraId="03E5C00C" w14:textId="15F08C31" w:rsidR="00AC50D3" w:rsidRDefault="00AC50D3" w:rsidP="00AC50D3">
            <w:pPr>
              <w:ind w:left="0"/>
              <w:rPr>
                <w:rFonts w:ascii="Calibri" w:hAnsi="Calibri" w:cs="Calibri"/>
                <w:color w:val="auto"/>
                <w:sz w:val="23"/>
                <w:szCs w:val="23"/>
              </w:rPr>
            </w:pPr>
            <w:r w:rsidRPr="00390F7D">
              <w:rPr>
                <w:rFonts w:ascii="Calibri" w:hAnsi="Calibri" w:cs="Calibri"/>
                <w:color w:val="auto"/>
                <w:sz w:val="23"/>
                <w:szCs w:val="23"/>
              </w:rPr>
              <w:t>Hello everyone – As</w:t>
            </w:r>
            <w:r w:rsidR="005039F4">
              <w:rPr>
                <w:rFonts w:ascii="Calibri" w:hAnsi="Calibri" w:cs="Calibri"/>
                <w:color w:val="auto"/>
                <w:sz w:val="23"/>
                <w:szCs w:val="23"/>
              </w:rPr>
              <w:t xml:space="preserve"> we enter the month of</w:t>
            </w:r>
            <w:r w:rsidRPr="00390F7D">
              <w:rPr>
                <w:rFonts w:ascii="Calibri" w:hAnsi="Calibri" w:cs="Calibri"/>
                <w:color w:val="auto"/>
                <w:sz w:val="23"/>
                <w:szCs w:val="23"/>
              </w:rPr>
              <w:t xml:space="preserve"> </w:t>
            </w:r>
            <w:r w:rsidR="00751253">
              <w:rPr>
                <w:rFonts w:ascii="Calibri" w:hAnsi="Calibri" w:cs="Calibri"/>
                <w:color w:val="auto"/>
                <w:sz w:val="23"/>
                <w:szCs w:val="23"/>
              </w:rPr>
              <w:t>March</w:t>
            </w:r>
            <w:r w:rsidRPr="00390F7D">
              <w:rPr>
                <w:rFonts w:ascii="Calibri" w:hAnsi="Calibri" w:cs="Calibri"/>
                <w:color w:val="auto"/>
                <w:sz w:val="23"/>
                <w:szCs w:val="23"/>
              </w:rPr>
              <w:t xml:space="preserve">, our </w:t>
            </w:r>
            <w:hyperlink r:id="rId11" w:history="1">
              <w:r w:rsidR="005039F4" w:rsidRPr="005039F4">
                <w:rPr>
                  <w:rStyle w:val="Hyperlink"/>
                  <w:rFonts w:ascii="Calibri" w:hAnsi="Calibri" w:cs="Calibri"/>
                  <w:sz w:val="23"/>
                  <w:szCs w:val="23"/>
                </w:rPr>
                <w:t>E</w:t>
              </w:r>
              <w:r w:rsidR="005039F4" w:rsidRPr="005039F4">
                <w:rPr>
                  <w:rStyle w:val="Hyperlink"/>
                </w:rPr>
                <w:t>AP, the W</w:t>
              </w:r>
              <w:r w:rsidRPr="005039F4">
                <w:rPr>
                  <w:rStyle w:val="Hyperlink"/>
                  <w:rFonts w:ascii="Calibri" w:hAnsi="Calibri" w:cs="Calibri"/>
                  <w:sz w:val="23"/>
                  <w:szCs w:val="23"/>
                </w:rPr>
                <w:t>ashington State Employee Assistance Program</w:t>
              </w:r>
            </w:hyperlink>
            <w:r w:rsidR="005039F4">
              <w:t xml:space="preserve">, </w:t>
            </w:r>
            <w:r w:rsidRPr="00390F7D">
              <w:rPr>
                <w:rFonts w:ascii="Calibri" w:hAnsi="Calibri" w:cs="Calibri"/>
                <w:color w:val="auto"/>
                <w:sz w:val="23"/>
                <w:szCs w:val="23"/>
              </w:rPr>
              <w:t>is offering the following resources to support you and your family:</w:t>
            </w:r>
          </w:p>
          <w:p w14:paraId="11BDF008" w14:textId="77777777" w:rsidR="00454CF2" w:rsidRPr="00032113" w:rsidRDefault="00454CF2" w:rsidP="00454CF2">
            <w:pPr>
              <w:spacing w:line="276" w:lineRule="auto"/>
              <w:ind w:left="0"/>
              <w:rPr>
                <w:rFonts w:ascii="Calibri" w:hAnsi="Calibri" w:cs="Calibri"/>
                <w:b/>
                <w:bCs/>
                <w:iCs/>
                <w:color w:val="auto"/>
                <w:sz w:val="23"/>
                <w:szCs w:val="23"/>
              </w:rPr>
            </w:pPr>
            <w:r w:rsidRPr="005039F4">
              <w:rPr>
                <w:rFonts w:ascii="Calibri" w:hAnsi="Calibri" w:cs="Calibri"/>
                <w:b/>
                <w:bCs/>
                <w:iCs/>
                <w:color w:val="0070C0"/>
                <w:sz w:val="36"/>
                <w:szCs w:val="36"/>
              </w:rPr>
              <w:t>EAP Events and Webinars</w:t>
            </w:r>
            <w:r>
              <w:rPr>
                <w:rFonts w:ascii="Calibri" w:hAnsi="Calibri" w:cs="Calibri"/>
                <w:b/>
                <w:bCs/>
                <w:iCs/>
                <w:color w:val="auto"/>
                <w:sz w:val="23"/>
                <w:szCs w:val="23"/>
              </w:rPr>
              <w:br/>
            </w:r>
            <w:r w:rsidRPr="00032113">
              <w:rPr>
                <w:rFonts w:ascii="Calibri" w:hAnsi="Calibri" w:cs="Calibri"/>
                <w:iCs/>
                <w:color w:val="auto"/>
                <w:sz w:val="23"/>
                <w:szCs w:val="23"/>
              </w:rPr>
              <w:t xml:space="preserve">This month, the Washington State EAP is excited to share our expanded roster of </w:t>
            </w:r>
            <w:r w:rsidRPr="001835F1">
              <w:rPr>
                <w:rFonts w:ascii="Calibri" w:hAnsi="Calibri" w:cs="Calibri"/>
                <w:b/>
                <w:bCs/>
                <w:iCs/>
                <w:color w:val="auto"/>
                <w:sz w:val="23"/>
                <w:szCs w:val="23"/>
              </w:rPr>
              <w:t>*live*</w:t>
            </w:r>
            <w:r>
              <w:rPr>
                <w:rFonts w:ascii="Calibri" w:hAnsi="Calibri" w:cs="Calibri"/>
                <w:iCs/>
                <w:color w:val="auto"/>
                <w:sz w:val="23"/>
                <w:szCs w:val="23"/>
              </w:rPr>
              <w:t xml:space="preserve"> </w:t>
            </w:r>
            <w:hyperlink r:id="rId12" w:history="1">
              <w:r w:rsidRPr="00FD4415">
                <w:rPr>
                  <w:rStyle w:val="Hyperlink"/>
                  <w:rFonts w:ascii="Calibri" w:hAnsi="Calibri" w:cs="Calibri"/>
                  <w:iCs/>
                  <w:sz w:val="23"/>
                  <w:szCs w:val="23"/>
                </w:rPr>
                <w:t>events and webinars</w:t>
              </w:r>
            </w:hyperlink>
            <w:r w:rsidRPr="00032113">
              <w:rPr>
                <w:rFonts w:ascii="Calibri" w:hAnsi="Calibri" w:cs="Calibri"/>
                <w:iCs/>
                <w:color w:val="auto"/>
                <w:sz w:val="23"/>
                <w:szCs w:val="23"/>
              </w:rPr>
              <w:t xml:space="preserve">! We hope that you will be able to join us for the following </w:t>
            </w:r>
            <w:r>
              <w:rPr>
                <w:rFonts w:ascii="Calibri" w:hAnsi="Calibri" w:cs="Calibri"/>
                <w:iCs/>
                <w:color w:val="auto"/>
                <w:sz w:val="23"/>
                <w:szCs w:val="23"/>
              </w:rPr>
              <w:t>offerings</w:t>
            </w:r>
            <w:r w:rsidRPr="00032113">
              <w:rPr>
                <w:rFonts w:ascii="Calibri" w:hAnsi="Calibri" w:cs="Calibri"/>
                <w:iCs/>
                <w:color w:val="auto"/>
                <w:sz w:val="23"/>
                <w:szCs w:val="23"/>
              </w:rPr>
              <w:t>:</w:t>
            </w:r>
          </w:p>
          <w:p w14:paraId="73EF3EE3" w14:textId="79ED2933" w:rsidR="00AC50D3" w:rsidRPr="00390F7D" w:rsidRDefault="00AC50D3" w:rsidP="00454CF2">
            <w:pPr>
              <w:pStyle w:val="ListParagraph"/>
              <w:numPr>
                <w:ilvl w:val="1"/>
                <w:numId w:val="1"/>
              </w:numPr>
              <w:ind w:left="360"/>
              <w:rPr>
                <w:bCs/>
                <w:sz w:val="23"/>
                <w:szCs w:val="23"/>
              </w:rPr>
            </w:pPr>
            <w:r w:rsidRPr="00390F7D">
              <w:rPr>
                <w:b/>
                <w:bCs/>
                <w:sz w:val="23"/>
                <w:szCs w:val="23"/>
              </w:rPr>
              <w:t>Mindful Mondays!</w:t>
            </w:r>
            <w:r w:rsidRPr="00390F7D">
              <w:rPr>
                <w:sz w:val="23"/>
                <w:szCs w:val="23"/>
              </w:rPr>
              <w:t xml:space="preserve"> Join us every other Monday at noon PST to learn about and practice mindfulness techniques! Each 30-minute workshop will include an overview of that day's technique and time to practice. *All workshops will be recorded!*</w:t>
            </w:r>
            <w:r w:rsidR="00390F7D" w:rsidRPr="00390F7D">
              <w:rPr>
                <w:sz w:val="23"/>
                <w:szCs w:val="23"/>
              </w:rPr>
              <w:br/>
            </w:r>
          </w:p>
          <w:p w14:paraId="48346BDD" w14:textId="39FFB4D0" w:rsidR="003B2C35" w:rsidRPr="00390F7D" w:rsidRDefault="00693288" w:rsidP="00454CF2">
            <w:pPr>
              <w:pStyle w:val="ListParagraph"/>
              <w:ind w:left="1080"/>
              <w:rPr>
                <w:b/>
                <w:bCs/>
                <w:sz w:val="23"/>
                <w:szCs w:val="23"/>
              </w:rPr>
            </w:pPr>
            <w:hyperlink r:id="rId13" w:anchor="/registration" w:history="1">
              <w:r w:rsidR="003B2C35" w:rsidRPr="0056420B">
                <w:rPr>
                  <w:rStyle w:val="Hyperlink"/>
                  <w:b/>
                  <w:bCs/>
                  <w:iCs/>
                  <w:sz w:val="23"/>
                  <w:szCs w:val="23"/>
                </w:rPr>
                <w:t xml:space="preserve">Mindful Monday: </w:t>
              </w:r>
              <w:r w:rsidR="0056420B" w:rsidRPr="0056420B">
                <w:rPr>
                  <w:rStyle w:val="Hyperlink"/>
                  <w:b/>
                  <w:bCs/>
                  <w:iCs/>
                  <w:sz w:val="23"/>
                  <w:szCs w:val="23"/>
                </w:rPr>
                <w:t>Sound Bath</w:t>
              </w:r>
            </w:hyperlink>
            <w:r w:rsidR="003B2C35" w:rsidRPr="00390F7D">
              <w:rPr>
                <w:iCs/>
                <w:sz w:val="23"/>
                <w:szCs w:val="23"/>
              </w:rPr>
              <w:br/>
            </w:r>
            <w:r w:rsidR="0056420B" w:rsidRPr="0056420B">
              <w:rPr>
                <w:iCs/>
                <w:sz w:val="23"/>
                <w:szCs w:val="23"/>
              </w:rPr>
              <w:t>A sound bath is often a guided meditation class that aims to guide you into a deep meditative state. In this session, we will practice this technique by listening to various sounds while in a relaxed pose</w:t>
            </w:r>
            <w:r w:rsidR="003B2C35" w:rsidRPr="00390F7D">
              <w:rPr>
                <w:iCs/>
                <w:sz w:val="23"/>
                <w:szCs w:val="23"/>
              </w:rPr>
              <w:t xml:space="preserve">. </w:t>
            </w:r>
            <w:r w:rsidR="003B2C35" w:rsidRPr="00390F7D">
              <w:rPr>
                <w:b/>
                <w:bCs/>
                <w:iCs/>
                <w:sz w:val="23"/>
                <w:szCs w:val="23"/>
              </w:rPr>
              <w:t xml:space="preserve">Monday, </w:t>
            </w:r>
            <w:r w:rsidR="0056420B">
              <w:rPr>
                <w:b/>
                <w:bCs/>
                <w:iCs/>
                <w:sz w:val="23"/>
                <w:szCs w:val="23"/>
              </w:rPr>
              <w:t>March 4</w:t>
            </w:r>
            <w:r w:rsidR="003B2C35" w:rsidRPr="00390F7D">
              <w:rPr>
                <w:b/>
                <w:bCs/>
                <w:iCs/>
                <w:sz w:val="23"/>
                <w:szCs w:val="23"/>
              </w:rPr>
              <w:t>, 2024, 12:00pm – 12:30pm PST</w:t>
            </w:r>
            <w:r w:rsidR="0056420B">
              <w:rPr>
                <w:b/>
                <w:bCs/>
                <w:iCs/>
                <w:sz w:val="23"/>
                <w:szCs w:val="23"/>
              </w:rPr>
              <w:br/>
            </w:r>
          </w:p>
          <w:p w14:paraId="669FC13E" w14:textId="77777777" w:rsidR="005039F4" w:rsidRDefault="00693288" w:rsidP="00454CF2">
            <w:pPr>
              <w:pStyle w:val="ListParagraph"/>
              <w:ind w:left="1080"/>
              <w:rPr>
                <w:iCs/>
                <w:sz w:val="23"/>
                <w:szCs w:val="23"/>
              </w:rPr>
            </w:pPr>
            <w:hyperlink r:id="rId14" w:anchor="/registration" w:history="1">
              <w:r w:rsidR="003B2C35" w:rsidRPr="0056420B">
                <w:rPr>
                  <w:rStyle w:val="Hyperlink"/>
                  <w:b/>
                  <w:bCs/>
                  <w:iCs/>
                  <w:sz w:val="23"/>
                  <w:szCs w:val="23"/>
                </w:rPr>
                <w:t>Mindful Monday:</w:t>
              </w:r>
              <w:r w:rsidR="0056420B" w:rsidRPr="0056420B">
                <w:rPr>
                  <w:rStyle w:val="Hyperlink"/>
                  <w:b/>
                  <w:bCs/>
                  <w:iCs/>
                  <w:sz w:val="23"/>
                  <w:szCs w:val="23"/>
                </w:rPr>
                <w:t xml:space="preserve"> T</w:t>
              </w:r>
              <w:r w:rsidR="0056420B" w:rsidRPr="0056420B">
                <w:rPr>
                  <w:rStyle w:val="Hyperlink"/>
                  <w:b/>
                  <w:bCs/>
                  <w:sz w:val="23"/>
                  <w:szCs w:val="23"/>
                </w:rPr>
                <w:t>hree</w:t>
              </w:r>
              <w:r w:rsidR="0056420B" w:rsidRPr="0056420B">
                <w:rPr>
                  <w:rStyle w:val="Hyperlink"/>
                  <w:b/>
                  <w:bCs/>
                  <w:iCs/>
                  <w:sz w:val="23"/>
                  <w:szCs w:val="23"/>
                </w:rPr>
                <w:t xml:space="preserve"> </w:t>
              </w:r>
              <w:r w:rsidR="0056420B" w:rsidRPr="0056420B">
                <w:rPr>
                  <w:rStyle w:val="Hyperlink"/>
                  <w:b/>
                  <w:bCs/>
                  <w:sz w:val="23"/>
                  <w:szCs w:val="23"/>
                </w:rPr>
                <w:t>Circles of Emotion</w:t>
              </w:r>
              <w:r w:rsidR="003B2C35" w:rsidRPr="0056420B">
                <w:rPr>
                  <w:rStyle w:val="Hyperlink"/>
                  <w:iCs/>
                  <w:sz w:val="23"/>
                  <w:szCs w:val="23"/>
                </w:rPr>
                <w:br/>
              </w:r>
            </w:hyperlink>
            <w:r w:rsidR="0056420B" w:rsidRPr="0056420B">
              <w:rPr>
                <w:iCs/>
                <w:sz w:val="23"/>
                <w:szCs w:val="23"/>
              </w:rPr>
              <w:t>In this exercise, we will use Dr. Paul Gilbert's "Three Circles Model of Emotion" to see where</w:t>
            </w:r>
            <w:r w:rsidR="0056420B">
              <w:rPr>
                <w:iCs/>
                <w:sz w:val="23"/>
                <w:szCs w:val="23"/>
              </w:rPr>
              <w:t xml:space="preserve"> our</w:t>
            </w:r>
            <w:r w:rsidR="0056420B" w:rsidRPr="0056420B">
              <w:rPr>
                <w:iCs/>
                <w:sz w:val="23"/>
                <w:szCs w:val="23"/>
              </w:rPr>
              <w:t xml:space="preserve"> emotions may be unbalanced, and what we can do to rebalance them. *Please have a piece of paper and pens handy for this exercise!</w:t>
            </w:r>
            <w:r w:rsidR="0056420B">
              <w:rPr>
                <w:iCs/>
                <w:sz w:val="23"/>
                <w:szCs w:val="23"/>
              </w:rPr>
              <w:t xml:space="preserve">* </w:t>
            </w:r>
          </w:p>
          <w:p w14:paraId="7620412C" w14:textId="26415949" w:rsidR="00AC50D3" w:rsidRPr="00390F7D" w:rsidRDefault="003B2C35" w:rsidP="00454CF2">
            <w:pPr>
              <w:pStyle w:val="ListParagraph"/>
              <w:ind w:left="1080"/>
              <w:rPr>
                <w:rStyle w:val="Strong"/>
                <w:b w:val="0"/>
                <w:bCs w:val="0"/>
                <w:sz w:val="23"/>
                <w:szCs w:val="23"/>
              </w:rPr>
            </w:pPr>
            <w:r w:rsidRPr="00390F7D">
              <w:rPr>
                <w:b/>
                <w:bCs/>
                <w:iCs/>
                <w:sz w:val="23"/>
                <w:szCs w:val="23"/>
              </w:rPr>
              <w:t xml:space="preserve">Monday, </w:t>
            </w:r>
            <w:r w:rsidR="0056420B">
              <w:rPr>
                <w:b/>
                <w:bCs/>
                <w:iCs/>
                <w:sz w:val="23"/>
                <w:szCs w:val="23"/>
              </w:rPr>
              <w:t xml:space="preserve">March </w:t>
            </w:r>
            <w:r w:rsidRPr="00390F7D">
              <w:rPr>
                <w:b/>
                <w:bCs/>
                <w:iCs/>
                <w:sz w:val="23"/>
                <w:szCs w:val="23"/>
              </w:rPr>
              <w:t>1</w:t>
            </w:r>
            <w:r w:rsidR="0056420B">
              <w:rPr>
                <w:b/>
                <w:bCs/>
                <w:iCs/>
                <w:sz w:val="23"/>
                <w:szCs w:val="23"/>
              </w:rPr>
              <w:t>8</w:t>
            </w:r>
            <w:r w:rsidRPr="00390F7D">
              <w:rPr>
                <w:b/>
                <w:bCs/>
                <w:iCs/>
                <w:sz w:val="23"/>
                <w:szCs w:val="23"/>
              </w:rPr>
              <w:t>, 2024, 12:00pm – 12:30pm P</w:t>
            </w:r>
            <w:r w:rsidR="005039F4">
              <w:rPr>
                <w:b/>
                <w:bCs/>
                <w:iCs/>
                <w:sz w:val="23"/>
                <w:szCs w:val="23"/>
              </w:rPr>
              <w:t>D</w:t>
            </w:r>
            <w:r w:rsidRPr="00390F7D">
              <w:rPr>
                <w:b/>
                <w:bCs/>
                <w:iCs/>
                <w:sz w:val="23"/>
                <w:szCs w:val="23"/>
              </w:rPr>
              <w:t>T</w:t>
            </w:r>
            <w:r w:rsidRPr="00390F7D">
              <w:rPr>
                <w:b/>
                <w:bCs/>
                <w:iCs/>
                <w:sz w:val="23"/>
                <w:szCs w:val="23"/>
              </w:rPr>
              <w:br/>
            </w:r>
          </w:p>
          <w:p w14:paraId="4B448991" w14:textId="1AB8F6C7" w:rsidR="0056420B" w:rsidRPr="0056420B" w:rsidRDefault="00693288" w:rsidP="00454CF2">
            <w:pPr>
              <w:pStyle w:val="ListParagraph"/>
              <w:numPr>
                <w:ilvl w:val="1"/>
                <w:numId w:val="1"/>
              </w:numPr>
              <w:ind w:left="360"/>
              <w:rPr>
                <w:b/>
                <w:bCs/>
                <w:sz w:val="23"/>
                <w:szCs w:val="23"/>
              </w:rPr>
            </w:pPr>
            <w:hyperlink r:id="rId15" w:anchor="/registration" w:history="1">
              <w:r w:rsidR="0056420B" w:rsidRPr="0056420B">
                <w:rPr>
                  <w:rStyle w:val="Hyperlink"/>
                  <w:b/>
                  <w:bCs/>
                  <w:sz w:val="23"/>
                  <w:szCs w:val="23"/>
                </w:rPr>
                <w:t>Navigating Change in Challenging Times</w:t>
              </w:r>
            </w:hyperlink>
          </w:p>
          <w:p w14:paraId="1FA043BB" w14:textId="340B0090" w:rsidR="006B4F67" w:rsidRDefault="0056420B" w:rsidP="00454CF2">
            <w:pPr>
              <w:pStyle w:val="ListParagraph"/>
              <w:ind w:left="360"/>
              <w:rPr>
                <w:b/>
                <w:bCs/>
                <w:sz w:val="23"/>
                <w:szCs w:val="23"/>
              </w:rPr>
            </w:pPr>
            <w:r w:rsidRPr="0056420B">
              <w:rPr>
                <w:sz w:val="23"/>
                <w:szCs w:val="23"/>
              </w:rPr>
              <w:t xml:space="preserve">In our </w:t>
            </w:r>
            <w:r w:rsidR="00EE1794" w:rsidRPr="0056420B">
              <w:rPr>
                <w:sz w:val="23"/>
                <w:szCs w:val="23"/>
              </w:rPr>
              <w:t>ever-changing</w:t>
            </w:r>
            <w:r w:rsidRPr="0056420B">
              <w:rPr>
                <w:sz w:val="23"/>
                <w:szCs w:val="23"/>
              </w:rPr>
              <w:t xml:space="preserve"> world, learning how to navigate change is an essential skill—one that can be developed. In this webinar we’ll talk about the impact of change, actions you can take to navigate change based on your unique response to stress, and resources available to support you.</w:t>
            </w:r>
            <w:r>
              <w:rPr>
                <w:sz w:val="23"/>
                <w:szCs w:val="23"/>
              </w:rPr>
              <w:br/>
            </w:r>
            <w:r>
              <w:rPr>
                <w:b/>
                <w:bCs/>
                <w:sz w:val="23"/>
                <w:szCs w:val="23"/>
              </w:rPr>
              <w:t>Thursday</w:t>
            </w:r>
            <w:r w:rsidR="003B2C35" w:rsidRPr="00390F7D">
              <w:rPr>
                <w:b/>
                <w:bCs/>
                <w:sz w:val="23"/>
                <w:szCs w:val="23"/>
              </w:rPr>
              <w:t xml:space="preserve">, </w:t>
            </w:r>
            <w:r>
              <w:rPr>
                <w:b/>
                <w:bCs/>
                <w:sz w:val="23"/>
                <w:szCs w:val="23"/>
              </w:rPr>
              <w:t>March</w:t>
            </w:r>
            <w:r w:rsidR="003B2C35" w:rsidRPr="00390F7D">
              <w:rPr>
                <w:b/>
                <w:bCs/>
                <w:sz w:val="23"/>
                <w:szCs w:val="23"/>
              </w:rPr>
              <w:t xml:space="preserve"> </w:t>
            </w:r>
            <w:r>
              <w:rPr>
                <w:b/>
                <w:bCs/>
                <w:sz w:val="23"/>
                <w:szCs w:val="23"/>
              </w:rPr>
              <w:t>14</w:t>
            </w:r>
            <w:r w:rsidR="003B2C35" w:rsidRPr="00390F7D">
              <w:rPr>
                <w:b/>
                <w:bCs/>
                <w:sz w:val="23"/>
                <w:szCs w:val="23"/>
              </w:rPr>
              <w:t xml:space="preserve">, 2024, </w:t>
            </w:r>
            <w:r>
              <w:rPr>
                <w:b/>
                <w:bCs/>
                <w:sz w:val="23"/>
                <w:szCs w:val="23"/>
              </w:rPr>
              <w:t>4</w:t>
            </w:r>
            <w:r w:rsidR="003B2C35" w:rsidRPr="00390F7D">
              <w:rPr>
                <w:b/>
                <w:bCs/>
                <w:sz w:val="23"/>
                <w:szCs w:val="23"/>
              </w:rPr>
              <w:t xml:space="preserve">:00 pm – </w:t>
            </w:r>
            <w:r w:rsidR="00EE1794">
              <w:rPr>
                <w:b/>
                <w:bCs/>
                <w:sz w:val="23"/>
                <w:szCs w:val="23"/>
              </w:rPr>
              <w:t>5</w:t>
            </w:r>
            <w:r w:rsidR="003B2C35" w:rsidRPr="00390F7D">
              <w:rPr>
                <w:b/>
                <w:bCs/>
                <w:sz w:val="23"/>
                <w:szCs w:val="23"/>
              </w:rPr>
              <w:t>:00 pm P</w:t>
            </w:r>
            <w:r w:rsidR="005039F4">
              <w:rPr>
                <w:b/>
                <w:bCs/>
                <w:sz w:val="23"/>
                <w:szCs w:val="23"/>
              </w:rPr>
              <w:t>D</w:t>
            </w:r>
            <w:r w:rsidR="003B2C35" w:rsidRPr="00390F7D">
              <w:rPr>
                <w:b/>
                <w:bCs/>
                <w:sz w:val="23"/>
                <w:szCs w:val="23"/>
              </w:rPr>
              <w:t>T</w:t>
            </w:r>
            <w:r w:rsidR="006B4F67">
              <w:rPr>
                <w:b/>
                <w:bCs/>
                <w:sz w:val="23"/>
                <w:szCs w:val="23"/>
              </w:rPr>
              <w:br/>
            </w:r>
          </w:p>
          <w:p w14:paraId="4D8AC6C1" w14:textId="79562E5F" w:rsidR="006B4F67" w:rsidRPr="006B4F67" w:rsidRDefault="00693288" w:rsidP="00454CF2">
            <w:pPr>
              <w:pStyle w:val="ListParagraph"/>
              <w:numPr>
                <w:ilvl w:val="1"/>
                <w:numId w:val="1"/>
              </w:numPr>
              <w:ind w:left="360"/>
              <w:rPr>
                <w:sz w:val="23"/>
                <w:szCs w:val="23"/>
              </w:rPr>
            </w:pPr>
            <w:hyperlink r:id="rId16" w:anchor="/registration" w:history="1">
              <w:r w:rsidR="006B4F67" w:rsidRPr="006B4F67">
                <w:rPr>
                  <w:rStyle w:val="Hyperlink"/>
                  <w:b/>
                  <w:bCs/>
                  <w:sz w:val="23"/>
                  <w:szCs w:val="23"/>
                </w:rPr>
                <w:t>Introduction to SHIBA</w:t>
              </w:r>
            </w:hyperlink>
            <w:r w:rsidR="006B4F67">
              <w:rPr>
                <w:b/>
                <w:bCs/>
                <w:sz w:val="23"/>
                <w:szCs w:val="23"/>
              </w:rPr>
              <w:br/>
            </w:r>
            <w:r w:rsidR="006B4F67" w:rsidRPr="006B4F67">
              <w:rPr>
                <w:sz w:val="23"/>
                <w:szCs w:val="23"/>
              </w:rPr>
              <w:t>We know it’s complicated and stressful and we can help. If this is for you, personally, or if you’re helping a family member or friend, please join us for this online event. Tim Smolen, with the Statewide Health Insurance Benefits Advisors (SHIBA) Program, at the State Office of the Insurance Commissioner, will make a brief presentation and then we’ll have Q&amp;A. *Interpreters will be present*</w:t>
            </w:r>
            <w:r w:rsidR="006B4F67">
              <w:rPr>
                <w:sz w:val="23"/>
                <w:szCs w:val="23"/>
              </w:rPr>
              <w:br/>
            </w:r>
            <w:r w:rsidR="006B4F67" w:rsidRPr="006B4F67">
              <w:rPr>
                <w:b/>
                <w:bCs/>
                <w:sz w:val="23"/>
                <w:szCs w:val="23"/>
              </w:rPr>
              <w:lastRenderedPageBreak/>
              <w:t>Tuesday</w:t>
            </w:r>
            <w:r w:rsidR="005039F4">
              <w:rPr>
                <w:b/>
                <w:bCs/>
                <w:sz w:val="23"/>
                <w:szCs w:val="23"/>
              </w:rPr>
              <w:t>,</w:t>
            </w:r>
            <w:r w:rsidR="006B4F67" w:rsidRPr="006B4F67">
              <w:rPr>
                <w:b/>
                <w:bCs/>
                <w:sz w:val="23"/>
                <w:szCs w:val="23"/>
              </w:rPr>
              <w:t xml:space="preserve"> March 20, 2024, 1:00 pm – 2:00 pm</w:t>
            </w:r>
            <w:r w:rsidR="005039F4">
              <w:rPr>
                <w:b/>
                <w:bCs/>
                <w:sz w:val="23"/>
                <w:szCs w:val="23"/>
              </w:rPr>
              <w:t xml:space="preserve"> PDT</w:t>
            </w:r>
            <w:r w:rsidR="006B4F67">
              <w:rPr>
                <w:b/>
                <w:bCs/>
                <w:sz w:val="23"/>
                <w:szCs w:val="23"/>
              </w:rPr>
              <w:br/>
            </w:r>
          </w:p>
          <w:p w14:paraId="1A29653F" w14:textId="182FCAF9" w:rsidR="0061579C" w:rsidRPr="006B4F67" w:rsidRDefault="00693288" w:rsidP="00454CF2">
            <w:pPr>
              <w:pStyle w:val="ListParagraph"/>
              <w:numPr>
                <w:ilvl w:val="1"/>
                <w:numId w:val="1"/>
              </w:numPr>
              <w:ind w:left="360"/>
              <w:rPr>
                <w:sz w:val="23"/>
                <w:szCs w:val="23"/>
              </w:rPr>
            </w:pPr>
            <w:hyperlink r:id="rId17" w:anchor="/registration" w:history="1">
              <w:r w:rsidR="003B2C35" w:rsidRPr="006B4F67">
                <w:rPr>
                  <w:rStyle w:val="Hyperlink"/>
                  <w:b/>
                  <w:bCs/>
                  <w:iCs/>
                  <w:sz w:val="23"/>
                  <w:szCs w:val="23"/>
                </w:rPr>
                <w:t>EAP Orientation for Supervisors, Leaders, and HR Professionals</w:t>
              </w:r>
              <w:r w:rsidR="003B2C35" w:rsidRPr="006B4F67">
                <w:rPr>
                  <w:rStyle w:val="Hyperlink"/>
                  <w:sz w:val="23"/>
                  <w:szCs w:val="23"/>
                </w:rPr>
                <w:br/>
              </w:r>
            </w:hyperlink>
            <w:r w:rsidR="00AC50D3" w:rsidRPr="006B4F67">
              <w:rPr>
                <w:sz w:val="23"/>
                <w:szCs w:val="23"/>
              </w:rPr>
              <w:t>This is a new monthly EAP orientation with a focus on the EAP benefits available to supervisors,</w:t>
            </w:r>
            <w:r w:rsidR="00AC50D3" w:rsidRPr="006B4F67">
              <w:rPr>
                <w:sz w:val="23"/>
                <w:szCs w:val="23"/>
              </w:rPr>
              <w:br/>
              <w:t xml:space="preserve"> leaders, and HR </w:t>
            </w:r>
            <w:r w:rsidR="00AC50D3" w:rsidRPr="005039F4">
              <w:rPr>
                <w:sz w:val="23"/>
                <w:szCs w:val="23"/>
              </w:rPr>
              <w:t xml:space="preserve">professionals. </w:t>
            </w:r>
            <w:r w:rsidR="00AE0880" w:rsidRPr="005039F4">
              <w:rPr>
                <w:b/>
                <w:bCs/>
                <w:iCs/>
                <w:sz w:val="23"/>
                <w:szCs w:val="23"/>
              </w:rPr>
              <w:t>Friday</w:t>
            </w:r>
            <w:r w:rsidR="005039F4" w:rsidRPr="005039F4">
              <w:rPr>
                <w:b/>
                <w:bCs/>
                <w:iCs/>
                <w:sz w:val="23"/>
                <w:szCs w:val="23"/>
              </w:rPr>
              <w:t>,</w:t>
            </w:r>
            <w:r w:rsidR="00AE0880" w:rsidRPr="005039F4">
              <w:rPr>
                <w:b/>
                <w:bCs/>
                <w:iCs/>
                <w:sz w:val="23"/>
                <w:szCs w:val="23"/>
              </w:rPr>
              <w:t xml:space="preserve"> March 8, 2024, 8:30 am – 9:00 am</w:t>
            </w:r>
            <w:r w:rsidR="005039F4" w:rsidRPr="005039F4">
              <w:rPr>
                <w:b/>
                <w:bCs/>
                <w:iCs/>
                <w:sz w:val="23"/>
                <w:szCs w:val="23"/>
              </w:rPr>
              <w:t xml:space="preserve"> PST</w:t>
            </w:r>
            <w:r w:rsidR="00390F7D" w:rsidRPr="005039F4">
              <w:rPr>
                <w:b/>
                <w:bCs/>
                <w:iCs/>
                <w:sz w:val="23"/>
                <w:szCs w:val="23"/>
              </w:rPr>
              <w:br/>
            </w:r>
          </w:p>
          <w:p w14:paraId="0E02B237" w14:textId="10FB354A" w:rsidR="00AC50D3" w:rsidRPr="00390F7D" w:rsidRDefault="00693288" w:rsidP="00454CF2">
            <w:pPr>
              <w:pStyle w:val="ListParagraph"/>
              <w:numPr>
                <w:ilvl w:val="1"/>
                <w:numId w:val="1"/>
              </w:numPr>
              <w:ind w:left="360"/>
              <w:rPr>
                <w:rStyle w:val="Strong"/>
                <w:b w:val="0"/>
                <w:sz w:val="23"/>
                <w:szCs w:val="23"/>
              </w:rPr>
            </w:pPr>
            <w:hyperlink r:id="rId18" w:anchor="/registration" w:history="1">
              <w:r w:rsidR="003F4384" w:rsidRPr="00390F7D">
                <w:rPr>
                  <w:rStyle w:val="Hyperlink"/>
                  <w:b/>
                  <w:bCs/>
                  <w:iCs/>
                  <w:sz w:val="23"/>
                  <w:szCs w:val="23"/>
                </w:rPr>
                <w:t>EAP Orientation to the Employee Assistance Program</w:t>
              </w:r>
            </w:hyperlink>
            <w:r w:rsidR="00AC50D3" w:rsidRPr="00390F7D">
              <w:rPr>
                <w:rStyle w:val="Strong"/>
                <w:bCs w:val="0"/>
                <w:sz w:val="23"/>
                <w:szCs w:val="23"/>
              </w:rPr>
              <w:t xml:space="preserve"> </w:t>
            </w:r>
          </w:p>
          <w:p w14:paraId="18C80F93" w14:textId="1A5FB89C" w:rsidR="006D72C4" w:rsidRDefault="003B2C35" w:rsidP="00454CF2">
            <w:pPr>
              <w:pStyle w:val="ListParagraph"/>
              <w:ind w:left="360"/>
              <w:rPr>
                <w:rStyle w:val="Strong"/>
                <w:sz w:val="23"/>
                <w:szCs w:val="23"/>
              </w:rPr>
            </w:pPr>
            <w:r w:rsidRPr="00390F7D">
              <w:rPr>
                <w:rStyle w:val="Strong"/>
                <w:b w:val="0"/>
                <w:sz w:val="23"/>
                <w:szCs w:val="23"/>
              </w:rPr>
              <w:t>Learn about</w:t>
            </w:r>
            <w:r w:rsidR="003F4384" w:rsidRPr="00390F7D">
              <w:rPr>
                <w:rStyle w:val="Strong"/>
                <w:b w:val="0"/>
                <w:sz w:val="23"/>
                <w:szCs w:val="23"/>
              </w:rPr>
              <w:t xml:space="preserve"> all the EAP offers through a live 30-minute EAP Orientation webinar</w:t>
            </w:r>
            <w:r w:rsidR="003F4384" w:rsidRPr="00390F7D">
              <w:rPr>
                <w:rStyle w:val="Strong"/>
                <w:bCs w:val="0"/>
                <w:sz w:val="23"/>
                <w:szCs w:val="23"/>
              </w:rPr>
              <w:t xml:space="preserve">. </w:t>
            </w:r>
            <w:r w:rsidR="00AE0880">
              <w:rPr>
                <w:rStyle w:val="Strong"/>
                <w:bCs w:val="0"/>
                <w:sz w:val="23"/>
                <w:szCs w:val="23"/>
              </w:rPr>
              <w:t>Wednesday</w:t>
            </w:r>
            <w:r w:rsidR="00AE0880">
              <w:rPr>
                <w:rStyle w:val="Strong"/>
                <w:sz w:val="23"/>
                <w:szCs w:val="23"/>
              </w:rPr>
              <w:t>, March 13, 2024, 8:30 am – 9:00 am</w:t>
            </w:r>
            <w:r w:rsidR="005039F4">
              <w:rPr>
                <w:rStyle w:val="Strong"/>
                <w:sz w:val="23"/>
                <w:szCs w:val="23"/>
              </w:rPr>
              <w:t xml:space="preserve"> PDT</w:t>
            </w:r>
          </w:p>
          <w:p w14:paraId="187B8FFF" w14:textId="4A5E2541" w:rsidR="00AC50D3" w:rsidRPr="00390F7D" w:rsidRDefault="003B2C35" w:rsidP="006D72C4">
            <w:pPr>
              <w:pStyle w:val="ListParagraph"/>
              <w:ind w:left="1080"/>
              <w:rPr>
                <w:rStyle w:val="Strong"/>
                <w:sz w:val="23"/>
                <w:szCs w:val="23"/>
              </w:rPr>
            </w:pPr>
            <w:r w:rsidRPr="00390F7D">
              <w:rPr>
                <w:rStyle w:val="Strong"/>
                <w:b w:val="0"/>
                <w:bCs w:val="0"/>
                <w:sz w:val="23"/>
                <w:szCs w:val="23"/>
              </w:rPr>
              <w:t xml:space="preserve"> </w:t>
            </w:r>
          </w:p>
          <w:p w14:paraId="574FDCF6" w14:textId="50D91666" w:rsidR="00AC50D3" w:rsidRPr="00390F7D" w:rsidRDefault="00AC50D3" w:rsidP="00454CF2">
            <w:pPr>
              <w:pStyle w:val="ListParagraph"/>
              <w:ind w:left="0"/>
              <w:rPr>
                <w:rStyle w:val="Strong"/>
                <w:bCs w:val="0"/>
                <w:sz w:val="23"/>
                <w:szCs w:val="23"/>
              </w:rPr>
            </w:pPr>
            <w:r w:rsidRPr="00390F7D">
              <w:rPr>
                <w:rStyle w:val="Strong"/>
                <w:sz w:val="23"/>
                <w:szCs w:val="23"/>
              </w:rPr>
              <w:t xml:space="preserve">Can’t attend the live </w:t>
            </w:r>
            <w:r w:rsidR="00536CB9">
              <w:rPr>
                <w:rStyle w:val="Strong"/>
                <w:sz w:val="23"/>
                <w:szCs w:val="23"/>
              </w:rPr>
              <w:t>March</w:t>
            </w:r>
            <w:r w:rsidRPr="00390F7D">
              <w:rPr>
                <w:rStyle w:val="Strong"/>
                <w:sz w:val="23"/>
                <w:szCs w:val="23"/>
              </w:rPr>
              <w:t xml:space="preserve"> webinars</w:t>
            </w:r>
            <w:r w:rsidRPr="00390F7D">
              <w:rPr>
                <w:rStyle w:val="Strong"/>
                <w:b w:val="0"/>
                <w:bCs w:val="0"/>
                <w:sz w:val="23"/>
                <w:szCs w:val="23"/>
              </w:rPr>
              <w:t>? Check out</w:t>
            </w:r>
            <w:r w:rsidRPr="00390F7D">
              <w:rPr>
                <w:rStyle w:val="Strong"/>
                <w:sz w:val="23"/>
                <w:szCs w:val="23"/>
              </w:rPr>
              <w:t xml:space="preserve"> </w:t>
            </w:r>
            <w:hyperlink r:id="rId19" w:history="1">
              <w:r w:rsidRPr="00390F7D">
                <w:rPr>
                  <w:rStyle w:val="Hyperlink"/>
                  <w:sz w:val="23"/>
                  <w:szCs w:val="23"/>
                </w:rPr>
                <w:t>future dates</w:t>
              </w:r>
            </w:hyperlink>
            <w:r w:rsidRPr="00390F7D">
              <w:rPr>
                <w:rStyle w:val="Strong"/>
                <w:sz w:val="23"/>
                <w:szCs w:val="23"/>
              </w:rPr>
              <w:t xml:space="preserve">.  </w:t>
            </w:r>
          </w:p>
          <w:p w14:paraId="60647ED7" w14:textId="7E27547D" w:rsidR="003F4384" w:rsidRDefault="00AC50D3" w:rsidP="00454CF2">
            <w:pPr>
              <w:ind w:left="0"/>
              <w:rPr>
                <w:rStyle w:val="Hyperlink"/>
                <w:rFonts w:ascii="Calibri" w:hAnsi="Calibri" w:cs="Calibri"/>
                <w:sz w:val="23"/>
                <w:szCs w:val="23"/>
              </w:rPr>
            </w:pPr>
            <w:r w:rsidRPr="00390F7D">
              <w:rPr>
                <w:rStyle w:val="Strong"/>
                <w:rFonts w:ascii="Calibri" w:hAnsi="Calibri" w:cs="Calibri"/>
                <w:color w:val="auto"/>
                <w:sz w:val="23"/>
                <w:szCs w:val="23"/>
              </w:rPr>
              <w:t xml:space="preserve">In addition, EAP offers </w:t>
            </w:r>
            <w:hyperlink r:id="rId20" w:history="1">
              <w:r w:rsidRPr="00390F7D">
                <w:rPr>
                  <w:rStyle w:val="Hyperlink"/>
                  <w:rFonts w:ascii="Calibri" w:hAnsi="Calibri" w:cs="Calibri"/>
                  <w:sz w:val="23"/>
                  <w:szCs w:val="23"/>
                </w:rPr>
                <w:t>on demand webinars</w:t>
              </w:r>
            </w:hyperlink>
            <w:r w:rsidRPr="00390F7D">
              <w:rPr>
                <w:rStyle w:val="Strong"/>
                <w:rFonts w:ascii="Calibri" w:hAnsi="Calibri" w:cs="Calibri"/>
                <w:sz w:val="23"/>
                <w:szCs w:val="23"/>
              </w:rPr>
              <w:t xml:space="preserve"> </w:t>
            </w:r>
            <w:r w:rsidRPr="00390F7D">
              <w:rPr>
                <w:rStyle w:val="Strong"/>
                <w:rFonts w:ascii="Calibri" w:hAnsi="Calibri" w:cs="Calibri"/>
                <w:color w:val="auto"/>
                <w:sz w:val="23"/>
                <w:szCs w:val="23"/>
              </w:rPr>
              <w:t xml:space="preserve">on a variety of subjects, including </w:t>
            </w:r>
            <w:hyperlink r:id="rId21" w:history="1">
              <w:r w:rsidRPr="00390F7D">
                <w:rPr>
                  <w:rStyle w:val="Hyperlink"/>
                  <w:rFonts w:ascii="Calibri" w:hAnsi="Calibri" w:cs="Calibri"/>
                  <w:sz w:val="23"/>
                  <w:szCs w:val="23"/>
                </w:rPr>
                <w:t>EAP Orientation</w:t>
              </w:r>
            </w:hyperlink>
            <w:r w:rsidRPr="00390F7D">
              <w:rPr>
                <w:rStyle w:val="Strong"/>
                <w:rFonts w:ascii="Calibri" w:hAnsi="Calibri" w:cs="Calibri"/>
                <w:sz w:val="23"/>
                <w:szCs w:val="23"/>
              </w:rPr>
              <w:t xml:space="preserve">,  </w:t>
            </w:r>
            <w:hyperlink r:id="rId22" w:history="1">
              <w:r w:rsidRPr="00390F7D">
                <w:rPr>
                  <w:rStyle w:val="Hyperlink"/>
                  <w:rFonts w:ascii="Calibri" w:hAnsi="Calibri" w:cs="Calibri"/>
                  <w:sz w:val="23"/>
                  <w:szCs w:val="23"/>
                </w:rPr>
                <w:t>depression and anxiety relating to stress,</w:t>
              </w:r>
            </w:hyperlink>
            <w:r w:rsidRPr="00390F7D">
              <w:rPr>
                <w:rStyle w:val="Strong"/>
                <w:rFonts w:ascii="Calibri" w:hAnsi="Calibri" w:cs="Calibri"/>
                <w:sz w:val="23"/>
                <w:szCs w:val="23"/>
              </w:rPr>
              <w:t xml:space="preserve"> </w:t>
            </w:r>
            <w:hyperlink r:id="rId23" w:history="1">
              <w:r w:rsidRPr="00390F7D">
                <w:rPr>
                  <w:rStyle w:val="Hyperlink"/>
                  <w:rFonts w:ascii="Calibri" w:hAnsi="Calibri" w:cs="Calibri"/>
                  <w:sz w:val="23"/>
                  <w:szCs w:val="23"/>
                </w:rPr>
                <w:t>emotional intelligence</w:t>
              </w:r>
            </w:hyperlink>
            <w:r w:rsidRPr="00390F7D">
              <w:rPr>
                <w:rStyle w:val="Strong"/>
                <w:rFonts w:ascii="Calibri" w:hAnsi="Calibri" w:cs="Calibri"/>
                <w:sz w:val="23"/>
                <w:szCs w:val="23"/>
              </w:rPr>
              <w:t xml:space="preserve">, </w:t>
            </w:r>
            <w:r w:rsidRPr="00390F7D">
              <w:rPr>
                <w:rStyle w:val="Strong"/>
                <w:rFonts w:ascii="Calibri" w:hAnsi="Calibri" w:cs="Calibri"/>
                <w:color w:val="auto"/>
                <w:sz w:val="23"/>
                <w:szCs w:val="23"/>
              </w:rPr>
              <w:t>and</w:t>
            </w:r>
            <w:r w:rsidRPr="00390F7D">
              <w:rPr>
                <w:rStyle w:val="Strong"/>
                <w:rFonts w:ascii="Calibri" w:hAnsi="Calibri" w:cs="Calibri"/>
                <w:sz w:val="23"/>
                <w:szCs w:val="23"/>
              </w:rPr>
              <w:t xml:space="preserve"> </w:t>
            </w:r>
            <w:hyperlink r:id="rId24" w:history="1">
              <w:r w:rsidRPr="00390F7D">
                <w:rPr>
                  <w:rStyle w:val="Hyperlink"/>
                  <w:rFonts w:ascii="Calibri" w:hAnsi="Calibri" w:cs="Calibri"/>
                  <w:sz w:val="23"/>
                  <w:szCs w:val="23"/>
                </w:rPr>
                <w:t>more</w:t>
              </w:r>
            </w:hyperlink>
            <w:r w:rsidR="00FE786B" w:rsidRPr="00390F7D">
              <w:rPr>
                <w:rStyle w:val="Hyperlink"/>
                <w:rFonts w:ascii="Calibri" w:hAnsi="Calibri" w:cs="Calibri"/>
                <w:sz w:val="23"/>
                <w:szCs w:val="23"/>
              </w:rPr>
              <w:t>.</w:t>
            </w:r>
            <w:r w:rsidR="003F4384" w:rsidRPr="00390F7D">
              <w:rPr>
                <w:rStyle w:val="Hyperlink"/>
                <w:rFonts w:ascii="Calibri" w:hAnsi="Calibri" w:cs="Calibri"/>
                <w:sz w:val="23"/>
                <w:szCs w:val="23"/>
              </w:rPr>
              <w:t xml:space="preserve"> </w:t>
            </w:r>
          </w:p>
          <w:p w14:paraId="771A511E" w14:textId="6E824045" w:rsidR="00454CF2" w:rsidRPr="00390F7D" w:rsidRDefault="00454CF2" w:rsidP="00454CF2">
            <w:pPr>
              <w:ind w:left="0"/>
              <w:rPr>
                <w:rStyle w:val="Hyperlink"/>
                <w:rFonts w:ascii="Calibri" w:hAnsi="Calibri" w:cs="Calibri"/>
                <w:sz w:val="23"/>
                <w:szCs w:val="23"/>
              </w:rPr>
            </w:pPr>
            <w:r w:rsidRPr="005039F4">
              <w:rPr>
                <w:rFonts w:ascii="Calibri" w:hAnsi="Calibri" w:cs="Calibri"/>
                <w:b/>
                <w:bCs/>
                <w:iCs/>
                <w:color w:val="0070C0"/>
                <w:sz w:val="36"/>
                <w:szCs w:val="36"/>
              </w:rPr>
              <w:t>Work/Life</w:t>
            </w:r>
            <w:r w:rsidRPr="00032113">
              <w:rPr>
                <w:rFonts w:ascii="Calibri" w:hAnsi="Calibri" w:cs="Calibri"/>
                <w:b/>
                <w:bCs/>
                <w:iCs/>
                <w:color w:val="auto"/>
                <w:sz w:val="40"/>
                <w:szCs w:val="40"/>
              </w:rPr>
              <w:br/>
            </w:r>
            <w:r w:rsidRPr="00032113">
              <w:rPr>
                <w:rFonts w:ascii="Calibri" w:hAnsi="Calibri" w:cs="Calibri"/>
                <w:iCs/>
                <w:color w:val="auto"/>
                <w:sz w:val="23"/>
                <w:szCs w:val="23"/>
              </w:rPr>
              <w:t xml:space="preserve">In </w:t>
            </w:r>
            <w:r w:rsidR="009F3398">
              <w:rPr>
                <w:rFonts w:ascii="Calibri" w:hAnsi="Calibri" w:cs="Calibri"/>
                <w:iCs/>
                <w:color w:val="auto"/>
                <w:sz w:val="23"/>
                <w:szCs w:val="23"/>
              </w:rPr>
              <w:t>March</w:t>
            </w:r>
            <w:r w:rsidRPr="00032113">
              <w:rPr>
                <w:rFonts w:ascii="Calibri" w:hAnsi="Calibri" w:cs="Calibri"/>
                <w:iCs/>
                <w:color w:val="auto"/>
                <w:sz w:val="23"/>
                <w:szCs w:val="23"/>
              </w:rPr>
              <w:t>,</w:t>
            </w:r>
            <w:r>
              <w:rPr>
                <w:rFonts w:ascii="Calibri" w:hAnsi="Calibri" w:cs="Calibri"/>
                <w:iCs/>
                <w:color w:val="auto"/>
                <w:sz w:val="23"/>
                <w:szCs w:val="23"/>
              </w:rPr>
              <w:t xml:space="preserve"> the</w:t>
            </w:r>
            <w:r w:rsidRPr="00032113">
              <w:rPr>
                <w:rFonts w:ascii="Calibri" w:hAnsi="Calibri" w:cs="Calibri"/>
                <w:iCs/>
                <w:color w:val="auto"/>
                <w:sz w:val="23"/>
                <w:szCs w:val="23"/>
              </w:rPr>
              <w:t xml:space="preserve"> </w:t>
            </w:r>
            <w:hyperlink r:id="rId25" w:history="1">
              <w:r w:rsidRPr="002C66A5">
                <w:rPr>
                  <w:rStyle w:val="Hyperlink"/>
                  <w:rFonts w:ascii="Calibri" w:hAnsi="Calibri" w:cs="Calibri"/>
                  <w:b/>
                  <w:bCs/>
                  <w:sz w:val="23"/>
                  <w:szCs w:val="23"/>
                </w:rPr>
                <w:t>EAP Work/Life site</w:t>
              </w:r>
            </w:hyperlink>
            <w:r w:rsidRPr="00032113">
              <w:rPr>
                <w:rFonts w:ascii="Calibri" w:hAnsi="Calibri" w:cs="Calibri"/>
                <w:iCs/>
                <w:color w:val="auto"/>
                <w:sz w:val="23"/>
                <w:szCs w:val="23"/>
              </w:rPr>
              <w:t xml:space="preserve"> </w:t>
            </w:r>
            <w:r>
              <w:rPr>
                <w:rFonts w:ascii="Calibri" w:hAnsi="Calibri" w:cs="Calibri"/>
                <w:iCs/>
                <w:color w:val="auto"/>
                <w:sz w:val="23"/>
                <w:szCs w:val="23"/>
              </w:rPr>
              <w:t xml:space="preserve">is </w:t>
            </w:r>
            <w:r w:rsidRPr="00032113">
              <w:rPr>
                <w:rFonts w:ascii="Calibri" w:hAnsi="Calibri" w:cs="Calibri"/>
                <w:iCs/>
                <w:color w:val="auto"/>
                <w:sz w:val="23"/>
                <w:szCs w:val="23"/>
              </w:rPr>
              <w:t xml:space="preserve">offering tools and resources to help you understand </w:t>
            </w:r>
            <w:r w:rsidR="005039F4">
              <w:rPr>
                <w:rFonts w:ascii="Calibri" w:hAnsi="Calibri" w:cs="Calibri"/>
                <w:iCs/>
                <w:color w:val="auto"/>
                <w:sz w:val="23"/>
                <w:szCs w:val="23"/>
              </w:rPr>
              <w:t xml:space="preserve">the positive impact </w:t>
            </w:r>
            <w:r w:rsidR="002A6956">
              <w:rPr>
                <w:rFonts w:ascii="Calibri" w:hAnsi="Calibri" w:cs="Calibri"/>
                <w:iCs/>
                <w:color w:val="auto"/>
                <w:sz w:val="23"/>
                <w:szCs w:val="23"/>
              </w:rPr>
              <w:t xml:space="preserve">of living with </w:t>
            </w:r>
            <w:r w:rsidR="005039F4">
              <w:rPr>
                <w:rFonts w:ascii="Calibri" w:hAnsi="Calibri" w:cs="Calibri"/>
                <w:iCs/>
                <w:color w:val="auto"/>
                <w:sz w:val="23"/>
                <w:szCs w:val="23"/>
              </w:rPr>
              <w:t>pets/animal companions on your overall health and happiness. L</w:t>
            </w:r>
            <w:r w:rsidRPr="00032113">
              <w:rPr>
                <w:rFonts w:ascii="Calibri" w:hAnsi="Calibri" w:cs="Calibri"/>
                <w:iCs/>
                <w:color w:val="auto"/>
                <w:sz w:val="23"/>
                <w:szCs w:val="23"/>
              </w:rPr>
              <w:t xml:space="preserve">earn more </w:t>
            </w:r>
            <w:r w:rsidR="005039F4">
              <w:rPr>
                <w:rFonts w:ascii="Calibri" w:hAnsi="Calibri" w:cs="Calibri"/>
                <w:iCs/>
                <w:color w:val="auto"/>
                <w:sz w:val="23"/>
                <w:szCs w:val="23"/>
              </w:rPr>
              <w:t>by viewing</w:t>
            </w:r>
            <w:r w:rsidRPr="00032113">
              <w:rPr>
                <w:rFonts w:ascii="Calibri" w:hAnsi="Calibri" w:cs="Calibri"/>
                <w:iCs/>
                <w:color w:val="auto"/>
                <w:sz w:val="23"/>
                <w:szCs w:val="23"/>
              </w:rPr>
              <w:t xml:space="preserve"> this month’s on-demand seminar, “</w:t>
            </w:r>
            <w:r w:rsidR="00EA03C1">
              <w:rPr>
                <w:rFonts w:ascii="Calibri" w:hAnsi="Calibri" w:cs="Calibri"/>
                <w:b/>
                <w:bCs/>
                <w:iCs/>
                <w:color w:val="auto"/>
                <w:sz w:val="23"/>
                <w:szCs w:val="23"/>
              </w:rPr>
              <w:t>Best (Furry) Friends</w:t>
            </w:r>
            <w:r w:rsidRPr="00032113">
              <w:rPr>
                <w:rFonts w:ascii="Calibri" w:hAnsi="Calibri" w:cs="Calibri"/>
                <w:iCs/>
                <w:color w:val="auto"/>
                <w:sz w:val="23"/>
                <w:szCs w:val="23"/>
              </w:rPr>
              <w:t xml:space="preserve">” – it’s available beginning </w:t>
            </w:r>
            <w:r w:rsidRPr="002C66A5">
              <w:rPr>
                <w:rFonts w:ascii="Calibri" w:hAnsi="Calibri" w:cs="Calibri"/>
                <w:b/>
                <w:bCs/>
                <w:iCs/>
                <w:color w:val="auto"/>
                <w:sz w:val="23"/>
                <w:szCs w:val="23"/>
              </w:rPr>
              <w:t xml:space="preserve">Tuesday, </w:t>
            </w:r>
            <w:r w:rsidR="00EA03C1">
              <w:rPr>
                <w:rFonts w:ascii="Calibri" w:hAnsi="Calibri" w:cs="Calibri"/>
                <w:b/>
                <w:bCs/>
                <w:iCs/>
                <w:color w:val="auto"/>
                <w:sz w:val="23"/>
                <w:szCs w:val="23"/>
              </w:rPr>
              <w:t>March</w:t>
            </w:r>
            <w:r w:rsidRPr="002C66A5">
              <w:rPr>
                <w:rFonts w:ascii="Calibri" w:hAnsi="Calibri" w:cs="Calibri"/>
                <w:b/>
                <w:bCs/>
                <w:iCs/>
                <w:color w:val="auto"/>
                <w:sz w:val="23"/>
                <w:szCs w:val="23"/>
              </w:rPr>
              <w:t xml:space="preserve"> </w:t>
            </w:r>
            <w:r w:rsidR="00EA03C1">
              <w:rPr>
                <w:rFonts w:ascii="Calibri" w:hAnsi="Calibri" w:cs="Calibri"/>
                <w:b/>
                <w:bCs/>
                <w:iCs/>
                <w:color w:val="auto"/>
                <w:sz w:val="23"/>
                <w:szCs w:val="23"/>
              </w:rPr>
              <w:t>19</w:t>
            </w:r>
            <w:r w:rsidRPr="002C66A5">
              <w:rPr>
                <w:rFonts w:ascii="Calibri" w:hAnsi="Calibri" w:cs="Calibri"/>
                <w:b/>
                <w:bCs/>
                <w:iCs/>
                <w:color w:val="auto"/>
                <w:sz w:val="23"/>
                <w:szCs w:val="23"/>
              </w:rPr>
              <w:t>th</w:t>
            </w:r>
            <w:r w:rsidRPr="00032113">
              <w:rPr>
                <w:rFonts w:ascii="Calibri" w:hAnsi="Calibri" w:cs="Calibri"/>
                <w:iCs/>
                <w:color w:val="auto"/>
                <w:sz w:val="23"/>
                <w:szCs w:val="23"/>
              </w:rPr>
              <w:t xml:space="preserve"> through</w:t>
            </w:r>
            <w:r>
              <w:rPr>
                <w:rFonts w:ascii="Calibri" w:hAnsi="Calibri" w:cs="Calibri"/>
                <w:iCs/>
                <w:color w:val="auto"/>
                <w:sz w:val="23"/>
                <w:szCs w:val="23"/>
              </w:rPr>
              <w:t xml:space="preserve"> the </w:t>
            </w:r>
            <w:hyperlink r:id="rId26" w:history="1">
              <w:r w:rsidRPr="002C66A5">
                <w:rPr>
                  <w:rStyle w:val="Hyperlink"/>
                  <w:rFonts w:ascii="Calibri" w:hAnsi="Calibri" w:cs="Calibri"/>
                  <w:b/>
                  <w:bCs/>
                  <w:sz w:val="23"/>
                  <w:szCs w:val="23"/>
                </w:rPr>
                <w:t>Work/Life site</w:t>
              </w:r>
            </w:hyperlink>
            <w:r w:rsidRPr="00032113">
              <w:rPr>
                <w:rFonts w:ascii="Calibri" w:hAnsi="Calibri" w:cs="Calibri"/>
                <w:iCs/>
                <w:color w:val="auto"/>
                <w:sz w:val="23"/>
                <w:szCs w:val="23"/>
              </w:rPr>
              <w:t>: just login with your Organization Code, &lt;</w:t>
            </w:r>
            <w:r w:rsidRPr="002C66A5">
              <w:rPr>
                <w:rFonts w:ascii="Calibri" w:hAnsi="Calibri" w:cs="Calibri"/>
                <w:iCs/>
                <w:color w:val="auto"/>
                <w:sz w:val="23"/>
                <w:szCs w:val="23"/>
                <w:highlight w:val="yellow"/>
              </w:rPr>
              <w:t>your Org Code</w:t>
            </w:r>
            <w:r w:rsidRPr="00032113">
              <w:rPr>
                <w:rFonts w:ascii="Calibri" w:hAnsi="Calibri" w:cs="Calibri"/>
                <w:iCs/>
                <w:color w:val="auto"/>
                <w:sz w:val="23"/>
                <w:szCs w:val="23"/>
              </w:rPr>
              <w:t>&gt;.</w:t>
            </w:r>
          </w:p>
          <w:p w14:paraId="7331AC32" w14:textId="2052EF59" w:rsidR="003F4384" w:rsidRPr="009F3398" w:rsidRDefault="009F3398" w:rsidP="009F3398">
            <w:pPr>
              <w:ind w:left="0"/>
              <w:rPr>
                <w:rFonts w:ascii="Calibri" w:hAnsi="Calibri" w:cs="Calibri"/>
                <w:bCs/>
                <w:sz w:val="23"/>
                <w:szCs w:val="23"/>
              </w:rPr>
            </w:pPr>
            <w:r w:rsidRPr="005039F4">
              <w:rPr>
                <w:rFonts w:ascii="Calibri" w:hAnsi="Calibri" w:cs="Calibri"/>
                <w:b/>
                <w:bCs/>
                <w:iCs/>
                <w:color w:val="0070C0"/>
                <w:sz w:val="36"/>
                <w:szCs w:val="36"/>
              </w:rPr>
              <w:t>Monthly Resources</w:t>
            </w:r>
            <w:r w:rsidRPr="00032113">
              <w:rPr>
                <w:rFonts w:ascii="Calibri" w:hAnsi="Calibri" w:cs="Calibri"/>
                <w:b/>
                <w:bCs/>
                <w:iCs/>
                <w:color w:val="auto"/>
                <w:sz w:val="23"/>
                <w:szCs w:val="23"/>
              </w:rPr>
              <w:br/>
            </w:r>
            <w:r w:rsidR="0028168D" w:rsidRPr="009F3398">
              <w:rPr>
                <w:rFonts w:ascii="Calibri" w:hAnsi="Calibri" w:cs="Calibri"/>
                <w:bCs/>
                <w:iCs/>
                <w:color w:val="auto"/>
                <w:sz w:val="23"/>
                <w:szCs w:val="23"/>
              </w:rPr>
              <w:t>In</w:t>
            </w:r>
            <w:r w:rsidR="0028168D" w:rsidRPr="009F3398">
              <w:rPr>
                <w:rFonts w:ascii="Calibri" w:hAnsi="Calibri" w:cs="Calibri"/>
                <w:bCs/>
                <w:iCs/>
                <w:sz w:val="23"/>
                <w:szCs w:val="23"/>
              </w:rPr>
              <w:t xml:space="preserve"> the Summer of 2023, the Surgeon General of the U.S. issued an </w:t>
            </w:r>
            <w:hyperlink r:id="rId27" w:history="1">
              <w:r w:rsidR="0028168D" w:rsidRPr="009F3398">
                <w:rPr>
                  <w:rStyle w:val="Hyperlink"/>
                  <w:rFonts w:ascii="Calibri" w:hAnsi="Calibri" w:cs="Calibri"/>
                  <w:bCs/>
                  <w:iCs/>
                  <w:sz w:val="23"/>
                  <w:szCs w:val="23"/>
                </w:rPr>
                <w:t>advisory</w:t>
              </w:r>
            </w:hyperlink>
            <w:r w:rsidR="0028168D" w:rsidRPr="009F3398">
              <w:rPr>
                <w:rFonts w:ascii="Calibri" w:hAnsi="Calibri" w:cs="Calibri"/>
                <w:bCs/>
                <w:iCs/>
                <w:sz w:val="23"/>
                <w:szCs w:val="23"/>
              </w:rPr>
              <w:t xml:space="preserve"> focusing on the loneliness epidemic sweeping through the world. Increasing </w:t>
            </w:r>
            <w:hyperlink r:id="rId28" w:history="1">
              <w:r w:rsidR="0028168D" w:rsidRPr="009F3398">
                <w:rPr>
                  <w:rStyle w:val="Hyperlink"/>
                  <w:rFonts w:ascii="Calibri" w:hAnsi="Calibri" w:cs="Calibri"/>
                  <w:bCs/>
                  <w:iCs/>
                  <w:sz w:val="23"/>
                  <w:szCs w:val="23"/>
                </w:rPr>
                <w:t>social connection</w:t>
              </w:r>
            </w:hyperlink>
            <w:r w:rsidR="0028168D" w:rsidRPr="009F3398">
              <w:rPr>
                <w:rFonts w:ascii="Calibri" w:hAnsi="Calibri" w:cs="Calibri"/>
                <w:bCs/>
                <w:iCs/>
                <w:sz w:val="23"/>
                <w:szCs w:val="23"/>
              </w:rPr>
              <w:t xml:space="preserve"> is paramount for mitigating the profound effects of isolation and loneliness in individuals. We are inherently social creatures, reliant on meaningful interactions for </w:t>
            </w:r>
            <w:hyperlink r:id="rId29" w:history="1">
              <w:r w:rsidR="0028168D" w:rsidRPr="009F3398">
                <w:rPr>
                  <w:rStyle w:val="Hyperlink"/>
                  <w:rFonts w:ascii="Calibri" w:hAnsi="Calibri" w:cs="Calibri"/>
                  <w:bCs/>
                  <w:iCs/>
                  <w:sz w:val="23"/>
                  <w:szCs w:val="23"/>
                </w:rPr>
                <w:t>emotional well-being and mental health</w:t>
              </w:r>
            </w:hyperlink>
            <w:r w:rsidR="0028168D" w:rsidRPr="009F3398">
              <w:rPr>
                <w:rFonts w:ascii="Calibri" w:hAnsi="Calibri" w:cs="Calibri"/>
                <w:bCs/>
                <w:iCs/>
                <w:sz w:val="23"/>
                <w:szCs w:val="23"/>
              </w:rPr>
              <w:t xml:space="preserve">. Through fostering connections with others, individuals can find support, empathy, and a sense of belonging, which are essential for overall happiness and fulfillment. Research consistently highlights the detrimental impacts of social isolation, ranging from increased stress levels to heightened risks of depression and anxiety disorders. Cultivating social bonds not only enhances psychological resilience but also bolsters </w:t>
            </w:r>
            <w:hyperlink r:id="rId30" w:anchor=":~:text=When%20people%20are%20socially%20connected,stress%2C%20anxiety%2C%20and%20depression." w:history="1">
              <w:r w:rsidR="0028168D" w:rsidRPr="009F3398">
                <w:rPr>
                  <w:rStyle w:val="Hyperlink"/>
                  <w:rFonts w:ascii="Calibri" w:hAnsi="Calibri" w:cs="Calibri"/>
                  <w:bCs/>
                  <w:iCs/>
                  <w:sz w:val="23"/>
                  <w:szCs w:val="23"/>
                </w:rPr>
                <w:t>physical health</w:t>
              </w:r>
            </w:hyperlink>
            <w:r w:rsidR="0028168D" w:rsidRPr="009F3398">
              <w:rPr>
                <w:rFonts w:ascii="Calibri" w:hAnsi="Calibri" w:cs="Calibri"/>
                <w:bCs/>
                <w:iCs/>
                <w:sz w:val="23"/>
                <w:szCs w:val="23"/>
              </w:rPr>
              <w:t xml:space="preserve"> by reducing the risk of chronic conditions such as cardiovascular diseases. Moreover, vibrant social networks provide avenues for </w:t>
            </w:r>
            <w:hyperlink r:id="rId31" w:history="1">
              <w:r w:rsidR="0028168D" w:rsidRPr="009F3398">
                <w:rPr>
                  <w:rStyle w:val="Hyperlink"/>
                  <w:rFonts w:ascii="Calibri" w:hAnsi="Calibri" w:cs="Calibri"/>
                  <w:bCs/>
                  <w:iCs/>
                  <w:sz w:val="23"/>
                  <w:szCs w:val="23"/>
                </w:rPr>
                <w:t>personal growth,</w:t>
              </w:r>
            </w:hyperlink>
            <w:r w:rsidR="0028168D" w:rsidRPr="009F3398">
              <w:rPr>
                <w:rFonts w:ascii="Calibri" w:hAnsi="Calibri" w:cs="Calibri"/>
                <w:bCs/>
                <w:iCs/>
                <w:sz w:val="23"/>
                <w:szCs w:val="23"/>
              </w:rPr>
              <w:t xml:space="preserve"> collaboration, and shared experiences, enriching one's perspective and sense of </w:t>
            </w:r>
            <w:hyperlink r:id="rId32" w:history="1">
              <w:r w:rsidR="0028168D" w:rsidRPr="009F3398">
                <w:rPr>
                  <w:rStyle w:val="Hyperlink"/>
                  <w:rFonts w:ascii="Calibri" w:hAnsi="Calibri" w:cs="Calibri"/>
                  <w:bCs/>
                  <w:iCs/>
                  <w:sz w:val="23"/>
                  <w:szCs w:val="23"/>
                </w:rPr>
                <w:t>purpose in life</w:t>
              </w:r>
            </w:hyperlink>
            <w:r w:rsidR="0028168D" w:rsidRPr="009F3398">
              <w:rPr>
                <w:rFonts w:ascii="Calibri" w:hAnsi="Calibri" w:cs="Calibri"/>
                <w:bCs/>
                <w:iCs/>
                <w:sz w:val="23"/>
                <w:szCs w:val="23"/>
              </w:rPr>
              <w:t xml:space="preserve">. In </w:t>
            </w:r>
            <w:hyperlink r:id="rId33" w:anchor=":~:text=People%20living%20in%20socially%20connected,emotional%20health%20and%20well%2Dbeing." w:history="1">
              <w:r w:rsidR="0028168D" w:rsidRPr="009F3398">
                <w:rPr>
                  <w:rStyle w:val="Hyperlink"/>
                  <w:rFonts w:ascii="Calibri" w:hAnsi="Calibri" w:cs="Calibri"/>
                  <w:bCs/>
                  <w:iCs/>
                  <w:sz w:val="23"/>
                  <w:szCs w:val="23"/>
                </w:rPr>
                <w:t>communities</w:t>
              </w:r>
            </w:hyperlink>
            <w:r w:rsidR="0028168D" w:rsidRPr="009F3398">
              <w:rPr>
                <w:rFonts w:ascii="Calibri" w:hAnsi="Calibri" w:cs="Calibri"/>
                <w:bCs/>
                <w:iCs/>
                <w:sz w:val="23"/>
                <w:szCs w:val="23"/>
              </w:rPr>
              <w:t xml:space="preserve"> where social ties are strong, there is often a greater sense of solidarity and collective well-being, contributing to societal harmony and cohesion. Ultimately, prioritizing efforts to increase social connection serves as a fundamental strategy for combating the pervasive epidemic of loneliness and fostering a more interconnected, supportive world.</w:t>
            </w:r>
            <w:r w:rsidR="00312920" w:rsidRPr="009F3398">
              <w:rPr>
                <w:rFonts w:ascii="Calibri" w:hAnsi="Calibri" w:cs="Calibri"/>
                <w:bCs/>
                <w:iCs/>
                <w:sz w:val="23"/>
                <w:szCs w:val="23"/>
              </w:rPr>
              <w:t xml:space="preserve"> We hope the following resources help you develop more social connectedness and decrease loneliness. </w:t>
            </w:r>
          </w:p>
          <w:p w14:paraId="1C2EAFC5" w14:textId="53A7FA37" w:rsidR="00AC50D3" w:rsidRPr="00390F7D" w:rsidRDefault="00AC50D3" w:rsidP="00186B91">
            <w:pPr>
              <w:pStyle w:val="ListParagraph"/>
              <w:ind w:left="0"/>
              <w:rPr>
                <w:bCs/>
                <w:color w:val="595959" w:themeColor="text1" w:themeTint="A6"/>
                <w:sz w:val="23"/>
                <w:szCs w:val="23"/>
              </w:rPr>
            </w:pPr>
            <w:r w:rsidRPr="00390F7D">
              <w:rPr>
                <w:b/>
                <w:bCs/>
                <w:sz w:val="23"/>
                <w:szCs w:val="23"/>
              </w:rPr>
              <w:t>Articles</w:t>
            </w:r>
          </w:p>
          <w:p w14:paraId="79796207" w14:textId="0EFAF470" w:rsidR="0061579C" w:rsidRPr="00390F7D" w:rsidRDefault="008209DF" w:rsidP="00186B91">
            <w:pPr>
              <w:pStyle w:val="ListParagraph"/>
              <w:ind w:left="360"/>
              <w:rPr>
                <w:b/>
                <w:bCs/>
                <w:iCs/>
                <w:sz w:val="23"/>
                <w:szCs w:val="23"/>
              </w:rPr>
            </w:pPr>
            <w:r>
              <w:rPr>
                <w:b/>
                <w:bCs/>
                <w:iCs/>
                <w:sz w:val="23"/>
                <w:szCs w:val="23"/>
              </w:rPr>
              <w:t xml:space="preserve">Personal </w:t>
            </w:r>
            <w:r w:rsidR="00D764EE">
              <w:rPr>
                <w:b/>
                <w:bCs/>
                <w:iCs/>
                <w:sz w:val="23"/>
                <w:szCs w:val="23"/>
              </w:rPr>
              <w:t xml:space="preserve">Relationships and </w:t>
            </w:r>
            <w:r>
              <w:rPr>
                <w:b/>
                <w:bCs/>
                <w:iCs/>
                <w:sz w:val="23"/>
                <w:szCs w:val="23"/>
              </w:rPr>
              <w:t>Social Connection</w:t>
            </w:r>
            <w:r w:rsidR="0061579C" w:rsidRPr="00390F7D">
              <w:rPr>
                <w:b/>
                <w:bCs/>
                <w:iCs/>
                <w:sz w:val="23"/>
                <w:szCs w:val="23"/>
              </w:rPr>
              <w:t>:</w:t>
            </w:r>
            <w:r w:rsidR="0061579C" w:rsidRPr="00390F7D">
              <w:rPr>
                <w:b/>
                <w:bCs/>
                <w:iCs/>
                <w:sz w:val="23"/>
                <w:szCs w:val="23"/>
              </w:rPr>
              <w:br/>
            </w:r>
          </w:p>
          <w:p w14:paraId="40B2AB64" w14:textId="56C5CB69" w:rsidR="0061579C" w:rsidRPr="00390F7D" w:rsidRDefault="00693288" w:rsidP="00186B91">
            <w:pPr>
              <w:pStyle w:val="ListParagraph"/>
              <w:numPr>
                <w:ilvl w:val="1"/>
                <w:numId w:val="5"/>
              </w:numPr>
              <w:ind w:left="1080"/>
              <w:rPr>
                <w:iCs/>
                <w:sz w:val="23"/>
                <w:szCs w:val="23"/>
              </w:rPr>
            </w:pPr>
            <w:hyperlink r:id="rId34" w:history="1">
              <w:r w:rsidR="00E64F56" w:rsidRPr="00E64F56">
                <w:rPr>
                  <w:rStyle w:val="Hyperlink"/>
                  <w:iCs/>
                  <w:sz w:val="23"/>
                  <w:szCs w:val="23"/>
                </w:rPr>
                <w:t>7 Guidelines for Healthy Social Connection</w:t>
              </w:r>
            </w:hyperlink>
            <w:r w:rsidR="0061579C" w:rsidRPr="00390F7D">
              <w:rPr>
                <w:iCs/>
                <w:sz w:val="23"/>
                <w:szCs w:val="23"/>
              </w:rPr>
              <w:t xml:space="preserve"> (</w:t>
            </w:r>
            <w:r w:rsidR="00D764EE">
              <w:rPr>
                <w:iCs/>
                <w:sz w:val="23"/>
                <w:szCs w:val="23"/>
              </w:rPr>
              <w:t>Card, 2023; Greater Good Magazine</w:t>
            </w:r>
            <w:r w:rsidR="0061579C" w:rsidRPr="00390F7D">
              <w:rPr>
                <w:iCs/>
                <w:sz w:val="23"/>
                <w:szCs w:val="23"/>
              </w:rPr>
              <w:t>)</w:t>
            </w:r>
          </w:p>
          <w:p w14:paraId="2165F71E" w14:textId="4952916B" w:rsidR="0061579C" w:rsidRPr="00390F7D" w:rsidRDefault="00693288" w:rsidP="00186B91">
            <w:pPr>
              <w:pStyle w:val="ListParagraph"/>
              <w:numPr>
                <w:ilvl w:val="1"/>
                <w:numId w:val="5"/>
              </w:numPr>
              <w:ind w:left="1080"/>
              <w:rPr>
                <w:iCs/>
                <w:sz w:val="23"/>
                <w:szCs w:val="23"/>
              </w:rPr>
            </w:pPr>
            <w:hyperlink r:id="rId35" w:history="1">
              <w:r w:rsidR="00D764EE" w:rsidRPr="00D764EE">
                <w:rPr>
                  <w:rStyle w:val="Hyperlink"/>
                  <w:iCs/>
                  <w:sz w:val="23"/>
                  <w:szCs w:val="23"/>
                </w:rPr>
                <w:t>Is Avoiding Other People’s Suffering Good for Your Mental Health?</w:t>
              </w:r>
            </w:hyperlink>
            <w:r w:rsidR="00D764EE" w:rsidRPr="00390F7D">
              <w:rPr>
                <w:iCs/>
                <w:sz w:val="23"/>
                <w:szCs w:val="23"/>
              </w:rPr>
              <w:t xml:space="preserve"> </w:t>
            </w:r>
            <w:r w:rsidR="00D764EE">
              <w:rPr>
                <w:iCs/>
                <w:sz w:val="23"/>
                <w:szCs w:val="23"/>
              </w:rPr>
              <w:t>(Svoboda, 2021; Greater Good Magazine</w:t>
            </w:r>
            <w:r w:rsidR="0061579C" w:rsidRPr="00390F7D">
              <w:rPr>
                <w:iCs/>
                <w:sz w:val="23"/>
                <w:szCs w:val="23"/>
              </w:rPr>
              <w:t>)</w:t>
            </w:r>
          </w:p>
          <w:p w14:paraId="5FC600EE" w14:textId="417C546B" w:rsidR="0061579C" w:rsidRPr="00390F7D" w:rsidRDefault="00693288" w:rsidP="00186B91">
            <w:pPr>
              <w:pStyle w:val="ListParagraph"/>
              <w:numPr>
                <w:ilvl w:val="1"/>
                <w:numId w:val="5"/>
              </w:numPr>
              <w:ind w:left="1080"/>
              <w:rPr>
                <w:iCs/>
                <w:sz w:val="23"/>
                <w:szCs w:val="23"/>
              </w:rPr>
            </w:pPr>
            <w:hyperlink r:id="rId36" w:history="1">
              <w:r w:rsidR="0016138A" w:rsidRPr="0016138A">
                <w:rPr>
                  <w:rStyle w:val="Hyperlink"/>
                  <w:iCs/>
                  <w:sz w:val="23"/>
                  <w:szCs w:val="23"/>
                </w:rPr>
                <w:t>Why We Should Share Our Good News (Not Just Our Struggles)</w:t>
              </w:r>
            </w:hyperlink>
            <w:r w:rsidR="0061579C" w:rsidRPr="00390F7D">
              <w:rPr>
                <w:iCs/>
                <w:sz w:val="23"/>
                <w:szCs w:val="23"/>
              </w:rPr>
              <w:t xml:space="preserve"> (Greater Good)</w:t>
            </w:r>
          </w:p>
          <w:p w14:paraId="4A1E8BCB" w14:textId="197DE146" w:rsidR="0061579C" w:rsidRPr="00390F7D" w:rsidRDefault="00693288" w:rsidP="00186B91">
            <w:pPr>
              <w:pStyle w:val="ListParagraph"/>
              <w:numPr>
                <w:ilvl w:val="1"/>
                <w:numId w:val="5"/>
              </w:numPr>
              <w:ind w:left="1080"/>
              <w:rPr>
                <w:iCs/>
                <w:sz w:val="23"/>
                <w:szCs w:val="23"/>
              </w:rPr>
            </w:pPr>
            <w:hyperlink r:id="rId37" w:history="1">
              <w:r w:rsidR="0016138A" w:rsidRPr="0016138A">
                <w:rPr>
                  <w:rStyle w:val="Hyperlink"/>
                  <w:iCs/>
                  <w:sz w:val="23"/>
                  <w:szCs w:val="23"/>
                </w:rPr>
                <w:t>101 Best Compliments That Reach Beyond the Surface</w:t>
              </w:r>
            </w:hyperlink>
            <w:r w:rsidR="0061579C" w:rsidRPr="00390F7D">
              <w:rPr>
                <w:iCs/>
                <w:sz w:val="23"/>
                <w:szCs w:val="23"/>
              </w:rPr>
              <w:t xml:space="preserve"> (Go</w:t>
            </w:r>
            <w:r w:rsidR="0016138A">
              <w:rPr>
                <w:iCs/>
                <w:sz w:val="23"/>
                <w:szCs w:val="23"/>
              </w:rPr>
              <w:t>od Good</w:t>
            </w:r>
            <w:r w:rsidR="0061579C" w:rsidRPr="00390F7D">
              <w:rPr>
                <w:iCs/>
                <w:sz w:val="23"/>
                <w:szCs w:val="23"/>
              </w:rPr>
              <w:t>)</w:t>
            </w:r>
          </w:p>
          <w:p w14:paraId="10E5C2B7" w14:textId="35DDE13E" w:rsidR="0061579C" w:rsidRPr="00390F7D" w:rsidRDefault="00693288" w:rsidP="00186B91">
            <w:pPr>
              <w:pStyle w:val="ListParagraph"/>
              <w:numPr>
                <w:ilvl w:val="1"/>
                <w:numId w:val="5"/>
              </w:numPr>
              <w:ind w:left="1080"/>
              <w:rPr>
                <w:iCs/>
                <w:sz w:val="23"/>
                <w:szCs w:val="23"/>
              </w:rPr>
            </w:pPr>
            <w:hyperlink r:id="rId38" w:history="1">
              <w:r w:rsidR="00956FB8" w:rsidRPr="00956FB8">
                <w:rPr>
                  <w:rStyle w:val="Hyperlink"/>
                  <w:iCs/>
                  <w:sz w:val="23"/>
                  <w:szCs w:val="23"/>
                </w:rPr>
                <w:t>‘Are You Ok?’ 14 Ways To Tell Someone You’re Not, According to a Therapist</w:t>
              </w:r>
            </w:hyperlink>
            <w:r w:rsidR="0061579C" w:rsidRPr="00390F7D">
              <w:rPr>
                <w:iCs/>
                <w:sz w:val="23"/>
                <w:szCs w:val="23"/>
              </w:rPr>
              <w:t xml:space="preserve"> (VeryWell Mind)</w:t>
            </w:r>
          </w:p>
          <w:p w14:paraId="596BA365" w14:textId="25E7ED77" w:rsidR="0061579C" w:rsidRPr="00390F7D" w:rsidRDefault="00693288" w:rsidP="00186B91">
            <w:pPr>
              <w:pStyle w:val="ListParagraph"/>
              <w:numPr>
                <w:ilvl w:val="1"/>
                <w:numId w:val="5"/>
              </w:numPr>
              <w:ind w:left="1080"/>
              <w:rPr>
                <w:iCs/>
                <w:sz w:val="23"/>
                <w:szCs w:val="23"/>
              </w:rPr>
            </w:pPr>
            <w:hyperlink r:id="rId39" w:history="1">
              <w:r w:rsidR="00956FB8" w:rsidRPr="00956FB8">
                <w:rPr>
                  <w:rStyle w:val="Hyperlink"/>
                  <w:iCs/>
                  <w:sz w:val="23"/>
                  <w:szCs w:val="23"/>
                </w:rPr>
                <w:t>50 Deep Questions to Ask Your Friends for Juicy Conversations</w:t>
              </w:r>
              <w:r w:rsidR="0061579C" w:rsidRPr="00956FB8">
                <w:rPr>
                  <w:rStyle w:val="Hyperlink"/>
                  <w:iCs/>
                  <w:sz w:val="23"/>
                  <w:szCs w:val="23"/>
                </w:rPr>
                <w:t xml:space="preserve"> </w:t>
              </w:r>
            </w:hyperlink>
            <w:r w:rsidR="00956FB8">
              <w:rPr>
                <w:iCs/>
                <w:sz w:val="23"/>
                <w:szCs w:val="23"/>
              </w:rPr>
              <w:t>(VeryWell Mind)</w:t>
            </w:r>
          </w:p>
          <w:p w14:paraId="11684D62" w14:textId="448727D7" w:rsidR="0061579C" w:rsidRPr="00390F7D" w:rsidRDefault="00693288" w:rsidP="00186B91">
            <w:pPr>
              <w:pStyle w:val="ListParagraph"/>
              <w:numPr>
                <w:ilvl w:val="1"/>
                <w:numId w:val="5"/>
              </w:numPr>
              <w:ind w:left="1080"/>
              <w:rPr>
                <w:iCs/>
                <w:sz w:val="23"/>
                <w:szCs w:val="23"/>
              </w:rPr>
            </w:pPr>
            <w:hyperlink r:id="rId40" w:history="1">
              <w:r w:rsidR="00956FB8" w:rsidRPr="00956FB8">
                <w:rPr>
                  <w:rStyle w:val="Hyperlink"/>
                  <w:iCs/>
                  <w:sz w:val="23"/>
                  <w:szCs w:val="23"/>
                </w:rPr>
                <w:t>How Love and Connection Exist in Micro-Moments</w:t>
              </w:r>
            </w:hyperlink>
            <w:r w:rsidR="0061579C" w:rsidRPr="00390F7D">
              <w:rPr>
                <w:iCs/>
                <w:sz w:val="23"/>
                <w:szCs w:val="23"/>
              </w:rPr>
              <w:t xml:space="preserve"> (</w:t>
            </w:r>
            <w:r w:rsidR="00956FB8">
              <w:rPr>
                <w:iCs/>
                <w:sz w:val="23"/>
                <w:szCs w:val="23"/>
              </w:rPr>
              <w:t>Greater Good Magazine)</w:t>
            </w:r>
          </w:p>
          <w:p w14:paraId="696D6D75" w14:textId="446CEDC8" w:rsidR="0061579C" w:rsidRPr="00390F7D" w:rsidRDefault="00693288" w:rsidP="00186B91">
            <w:pPr>
              <w:pStyle w:val="ListParagraph"/>
              <w:numPr>
                <w:ilvl w:val="1"/>
                <w:numId w:val="5"/>
              </w:numPr>
              <w:ind w:left="1080"/>
              <w:rPr>
                <w:iCs/>
                <w:sz w:val="23"/>
                <w:szCs w:val="23"/>
              </w:rPr>
            </w:pPr>
            <w:hyperlink r:id="rId41" w:history="1">
              <w:r w:rsidR="00956FB8" w:rsidRPr="00BE67CF">
                <w:rPr>
                  <w:rStyle w:val="Hyperlink"/>
                  <w:iCs/>
                  <w:sz w:val="23"/>
                  <w:szCs w:val="23"/>
                </w:rPr>
                <w:t>6 (Non-Awkward) Ways to Reconnect with an Old Friend</w:t>
              </w:r>
            </w:hyperlink>
            <w:r w:rsidR="0061579C" w:rsidRPr="00390F7D">
              <w:rPr>
                <w:iCs/>
                <w:sz w:val="23"/>
                <w:szCs w:val="23"/>
              </w:rPr>
              <w:t xml:space="preserve"> (</w:t>
            </w:r>
            <w:r w:rsidR="00BE67CF">
              <w:rPr>
                <w:iCs/>
                <w:sz w:val="23"/>
                <w:szCs w:val="23"/>
              </w:rPr>
              <w:t>Bouche, 2023)</w:t>
            </w:r>
          </w:p>
          <w:p w14:paraId="260D1EF0" w14:textId="59E437D5" w:rsidR="0061579C" w:rsidRPr="00390F7D" w:rsidRDefault="00693288" w:rsidP="00186B91">
            <w:pPr>
              <w:pStyle w:val="ListParagraph"/>
              <w:numPr>
                <w:ilvl w:val="1"/>
                <w:numId w:val="5"/>
              </w:numPr>
              <w:ind w:left="1080"/>
              <w:rPr>
                <w:iCs/>
                <w:sz w:val="23"/>
                <w:szCs w:val="23"/>
              </w:rPr>
            </w:pPr>
            <w:hyperlink r:id="rId42" w:history="1">
              <w:r w:rsidR="00BE67CF" w:rsidRPr="00BE67CF">
                <w:rPr>
                  <w:rStyle w:val="Hyperlink"/>
                  <w:iCs/>
                  <w:sz w:val="23"/>
                  <w:szCs w:val="23"/>
                </w:rPr>
                <w:t>6 Ways to Reconnect with Your Partner After Growing Apart</w:t>
              </w:r>
            </w:hyperlink>
            <w:r w:rsidR="0061579C" w:rsidRPr="00390F7D">
              <w:rPr>
                <w:iCs/>
                <w:sz w:val="23"/>
                <w:szCs w:val="23"/>
              </w:rPr>
              <w:t xml:space="preserve"> (</w:t>
            </w:r>
            <w:r w:rsidR="00BE67CF">
              <w:rPr>
                <w:iCs/>
                <w:sz w:val="23"/>
                <w:szCs w:val="23"/>
              </w:rPr>
              <w:t>PsychCentral</w:t>
            </w:r>
            <w:r w:rsidR="0061579C" w:rsidRPr="00390F7D">
              <w:rPr>
                <w:iCs/>
                <w:sz w:val="23"/>
                <w:szCs w:val="23"/>
              </w:rPr>
              <w:t>)</w:t>
            </w:r>
            <w:r w:rsidR="00BE67CF">
              <w:rPr>
                <w:iCs/>
                <w:sz w:val="23"/>
                <w:szCs w:val="23"/>
              </w:rPr>
              <w:br/>
            </w:r>
          </w:p>
          <w:p w14:paraId="20EBB4A3" w14:textId="6DB06BAD" w:rsidR="0061579C" w:rsidRPr="00390F7D" w:rsidRDefault="008209DF" w:rsidP="00186B91">
            <w:pPr>
              <w:ind w:left="360"/>
              <w:rPr>
                <w:rFonts w:ascii="Calibri" w:hAnsi="Calibri" w:cs="Calibri"/>
                <w:iCs/>
                <w:color w:val="auto"/>
                <w:sz w:val="23"/>
                <w:szCs w:val="23"/>
              </w:rPr>
            </w:pPr>
            <w:r>
              <w:rPr>
                <w:rFonts w:ascii="Calibri" w:hAnsi="Calibri" w:cs="Calibri"/>
                <w:b/>
                <w:bCs/>
                <w:iCs/>
                <w:color w:val="auto"/>
                <w:sz w:val="23"/>
                <w:szCs w:val="23"/>
              </w:rPr>
              <w:t>Social Connection in the Workplace</w:t>
            </w:r>
            <w:r w:rsidR="00FE786B" w:rsidRPr="00390F7D">
              <w:rPr>
                <w:rFonts w:ascii="Calibri" w:hAnsi="Calibri" w:cs="Calibri"/>
                <w:b/>
                <w:bCs/>
                <w:iCs/>
                <w:color w:val="auto"/>
                <w:sz w:val="23"/>
                <w:szCs w:val="23"/>
              </w:rPr>
              <w:t>:</w:t>
            </w:r>
          </w:p>
          <w:p w14:paraId="0D7D85D1" w14:textId="22EC3438" w:rsidR="0061579C" w:rsidRPr="00390F7D" w:rsidRDefault="00693288" w:rsidP="00186B91">
            <w:pPr>
              <w:pStyle w:val="ListParagraph"/>
              <w:numPr>
                <w:ilvl w:val="1"/>
                <w:numId w:val="6"/>
              </w:numPr>
              <w:ind w:left="1170"/>
              <w:rPr>
                <w:iCs/>
                <w:sz w:val="23"/>
                <w:szCs w:val="23"/>
              </w:rPr>
            </w:pPr>
            <w:hyperlink r:id="rId43" w:history="1">
              <w:r w:rsidR="00B72E2F" w:rsidRPr="00B72E2F">
                <w:rPr>
                  <w:rStyle w:val="Hyperlink"/>
                  <w:sz w:val="23"/>
                  <w:szCs w:val="23"/>
                </w:rPr>
                <w:t>Building Good Work Relationships</w:t>
              </w:r>
            </w:hyperlink>
            <w:r w:rsidR="00B72E2F">
              <w:t xml:space="preserve"> </w:t>
            </w:r>
            <w:r w:rsidR="0061579C" w:rsidRPr="00390F7D">
              <w:rPr>
                <w:iCs/>
                <w:sz w:val="23"/>
                <w:szCs w:val="23"/>
              </w:rPr>
              <w:t>(</w:t>
            </w:r>
            <w:r w:rsidR="00B72E2F">
              <w:rPr>
                <w:iCs/>
                <w:sz w:val="23"/>
                <w:szCs w:val="23"/>
              </w:rPr>
              <w:t>Mind Tools</w:t>
            </w:r>
            <w:r w:rsidR="0061579C" w:rsidRPr="00390F7D">
              <w:rPr>
                <w:iCs/>
                <w:sz w:val="23"/>
                <w:szCs w:val="23"/>
              </w:rPr>
              <w:t>)</w:t>
            </w:r>
          </w:p>
          <w:p w14:paraId="23836A09" w14:textId="6E35EC90" w:rsidR="0061579C" w:rsidRPr="00390F7D" w:rsidRDefault="00693288" w:rsidP="00186B91">
            <w:pPr>
              <w:pStyle w:val="ListParagraph"/>
              <w:numPr>
                <w:ilvl w:val="1"/>
                <w:numId w:val="6"/>
              </w:numPr>
              <w:ind w:left="1170"/>
              <w:rPr>
                <w:iCs/>
                <w:sz w:val="23"/>
                <w:szCs w:val="23"/>
              </w:rPr>
            </w:pPr>
            <w:hyperlink r:id="rId44" w:history="1">
              <w:r w:rsidR="00B72E2F" w:rsidRPr="00B72E2F">
                <w:rPr>
                  <w:rStyle w:val="Hyperlink"/>
                  <w:iCs/>
                  <w:sz w:val="23"/>
                  <w:szCs w:val="23"/>
                </w:rPr>
                <w:t>Workplace Community</w:t>
              </w:r>
            </w:hyperlink>
            <w:r w:rsidR="0061579C" w:rsidRPr="00390F7D">
              <w:rPr>
                <w:iCs/>
                <w:sz w:val="23"/>
                <w:szCs w:val="23"/>
              </w:rPr>
              <w:t xml:space="preserve"> (</w:t>
            </w:r>
            <w:r w:rsidR="00B72E2F">
              <w:rPr>
                <w:iCs/>
                <w:sz w:val="23"/>
                <w:szCs w:val="23"/>
              </w:rPr>
              <w:t>O.C. Tanner</w:t>
            </w:r>
            <w:r w:rsidR="0061579C" w:rsidRPr="00390F7D">
              <w:rPr>
                <w:iCs/>
                <w:sz w:val="23"/>
                <w:szCs w:val="23"/>
              </w:rPr>
              <w:t>)</w:t>
            </w:r>
          </w:p>
          <w:p w14:paraId="03879D36" w14:textId="07B909B0" w:rsidR="0061579C" w:rsidRPr="00390F7D" w:rsidRDefault="00693288" w:rsidP="00186B91">
            <w:pPr>
              <w:pStyle w:val="ListParagraph"/>
              <w:numPr>
                <w:ilvl w:val="1"/>
                <w:numId w:val="6"/>
              </w:numPr>
              <w:ind w:left="1170"/>
              <w:rPr>
                <w:iCs/>
                <w:sz w:val="23"/>
                <w:szCs w:val="23"/>
              </w:rPr>
            </w:pPr>
            <w:hyperlink r:id="rId45" w:history="1">
              <w:r w:rsidR="00B72E2F" w:rsidRPr="00B72E2F">
                <w:rPr>
                  <w:rStyle w:val="Hyperlink"/>
                  <w:iCs/>
                  <w:sz w:val="23"/>
                  <w:szCs w:val="23"/>
                </w:rPr>
                <w:t>Create (Better) Culture: Building Belonging at Work</w:t>
              </w:r>
            </w:hyperlink>
            <w:r w:rsidR="0061579C" w:rsidRPr="00390F7D">
              <w:rPr>
                <w:iCs/>
                <w:sz w:val="23"/>
                <w:szCs w:val="23"/>
              </w:rPr>
              <w:t xml:space="preserve"> (</w:t>
            </w:r>
            <w:r w:rsidR="00B72E2F">
              <w:rPr>
                <w:iCs/>
                <w:sz w:val="23"/>
                <w:szCs w:val="23"/>
              </w:rPr>
              <w:t>Center for Creative Leadership</w:t>
            </w:r>
            <w:r w:rsidR="0061579C" w:rsidRPr="00390F7D">
              <w:rPr>
                <w:iCs/>
                <w:sz w:val="23"/>
                <w:szCs w:val="23"/>
              </w:rPr>
              <w:t>)</w:t>
            </w:r>
          </w:p>
          <w:p w14:paraId="04A6CE1A" w14:textId="344D6B8D" w:rsidR="0061579C" w:rsidRPr="00390F7D" w:rsidRDefault="00693288" w:rsidP="00186B91">
            <w:pPr>
              <w:pStyle w:val="ListParagraph"/>
              <w:numPr>
                <w:ilvl w:val="1"/>
                <w:numId w:val="6"/>
              </w:numPr>
              <w:ind w:left="1170"/>
              <w:rPr>
                <w:iCs/>
                <w:sz w:val="23"/>
                <w:szCs w:val="23"/>
              </w:rPr>
            </w:pPr>
            <w:hyperlink r:id="rId46" w:history="1">
              <w:r w:rsidR="00B72E2F" w:rsidRPr="00B72E2F">
                <w:rPr>
                  <w:rStyle w:val="Hyperlink"/>
                  <w:iCs/>
                  <w:sz w:val="23"/>
                  <w:szCs w:val="23"/>
                </w:rPr>
                <w:t>Leading with Inclusion and Belonging in the Workplace</w:t>
              </w:r>
            </w:hyperlink>
            <w:r w:rsidR="0061579C" w:rsidRPr="00390F7D">
              <w:rPr>
                <w:iCs/>
                <w:sz w:val="23"/>
                <w:szCs w:val="23"/>
              </w:rPr>
              <w:t xml:space="preserve"> (</w:t>
            </w:r>
            <w:r w:rsidR="00B72E2F">
              <w:rPr>
                <w:iCs/>
                <w:sz w:val="23"/>
                <w:szCs w:val="23"/>
              </w:rPr>
              <w:t>Center for Creative Leadership</w:t>
            </w:r>
            <w:r w:rsidR="0061579C" w:rsidRPr="00390F7D">
              <w:rPr>
                <w:iCs/>
                <w:sz w:val="23"/>
                <w:szCs w:val="23"/>
              </w:rPr>
              <w:t>)</w:t>
            </w:r>
          </w:p>
          <w:p w14:paraId="0E3D78BD" w14:textId="7100B87D" w:rsidR="0061579C" w:rsidRPr="00390F7D" w:rsidRDefault="00693288" w:rsidP="00186B91">
            <w:pPr>
              <w:pStyle w:val="ListParagraph"/>
              <w:numPr>
                <w:ilvl w:val="1"/>
                <w:numId w:val="6"/>
              </w:numPr>
              <w:ind w:left="1170"/>
              <w:rPr>
                <w:iCs/>
                <w:sz w:val="23"/>
                <w:szCs w:val="23"/>
              </w:rPr>
            </w:pPr>
            <w:hyperlink r:id="rId47" w:history="1">
              <w:r w:rsidR="00B72E2F" w:rsidRPr="00B72E2F">
                <w:rPr>
                  <w:rStyle w:val="Hyperlink"/>
                  <w:iCs/>
                  <w:sz w:val="23"/>
                  <w:szCs w:val="23"/>
                </w:rPr>
                <w:t>One-on-Ones: 7 Powerful Phrases to Use</w:t>
              </w:r>
            </w:hyperlink>
            <w:r w:rsidR="0061579C" w:rsidRPr="00390F7D">
              <w:rPr>
                <w:iCs/>
                <w:sz w:val="23"/>
                <w:szCs w:val="23"/>
              </w:rPr>
              <w:t xml:space="preserve"> (</w:t>
            </w:r>
            <w:r w:rsidR="00B26258">
              <w:rPr>
                <w:iCs/>
                <w:sz w:val="23"/>
                <w:szCs w:val="23"/>
              </w:rPr>
              <w:t>Leadership Freak</w:t>
            </w:r>
            <w:r w:rsidR="0061579C" w:rsidRPr="00390F7D">
              <w:rPr>
                <w:iCs/>
                <w:sz w:val="23"/>
                <w:szCs w:val="23"/>
              </w:rPr>
              <w:t>)</w:t>
            </w:r>
          </w:p>
          <w:p w14:paraId="674DB476" w14:textId="24B7F57B" w:rsidR="0061579C" w:rsidRPr="00390F7D" w:rsidRDefault="00693288" w:rsidP="00186B91">
            <w:pPr>
              <w:pStyle w:val="ListParagraph"/>
              <w:numPr>
                <w:ilvl w:val="1"/>
                <w:numId w:val="6"/>
              </w:numPr>
              <w:ind w:left="1170"/>
              <w:rPr>
                <w:iCs/>
                <w:sz w:val="23"/>
                <w:szCs w:val="23"/>
              </w:rPr>
            </w:pPr>
            <w:hyperlink r:id="rId48" w:history="1">
              <w:r w:rsidR="00B26258" w:rsidRPr="00B26258">
                <w:rPr>
                  <w:rStyle w:val="Hyperlink"/>
                  <w:iCs/>
                  <w:sz w:val="23"/>
                  <w:szCs w:val="23"/>
                </w:rPr>
                <w:t>4 Ways to Create High-Quality Connections at Work</w:t>
              </w:r>
            </w:hyperlink>
            <w:r w:rsidR="0061579C" w:rsidRPr="00390F7D">
              <w:rPr>
                <w:iCs/>
                <w:sz w:val="23"/>
                <w:szCs w:val="23"/>
              </w:rPr>
              <w:t xml:space="preserve"> (</w:t>
            </w:r>
            <w:r w:rsidR="00B26258">
              <w:rPr>
                <w:iCs/>
                <w:sz w:val="23"/>
                <w:szCs w:val="23"/>
              </w:rPr>
              <w:t>Greater Good Magazine</w:t>
            </w:r>
            <w:r w:rsidR="0061579C" w:rsidRPr="00390F7D">
              <w:rPr>
                <w:iCs/>
                <w:sz w:val="23"/>
                <w:szCs w:val="23"/>
              </w:rPr>
              <w:t>)</w:t>
            </w:r>
          </w:p>
          <w:p w14:paraId="761DA5CC" w14:textId="77777777" w:rsidR="00B26258" w:rsidRDefault="00693288" w:rsidP="00186B91">
            <w:pPr>
              <w:pStyle w:val="ListParagraph"/>
              <w:numPr>
                <w:ilvl w:val="1"/>
                <w:numId w:val="6"/>
              </w:numPr>
              <w:ind w:left="1170"/>
              <w:rPr>
                <w:iCs/>
                <w:sz w:val="23"/>
                <w:szCs w:val="23"/>
              </w:rPr>
            </w:pPr>
            <w:hyperlink r:id="rId49" w:history="1">
              <w:r w:rsidR="00B26258" w:rsidRPr="00B26258">
                <w:rPr>
                  <w:rStyle w:val="Hyperlink"/>
                  <w:iCs/>
                  <w:sz w:val="23"/>
                  <w:szCs w:val="23"/>
                </w:rPr>
                <w:t>Supportive Conversation Library</w:t>
              </w:r>
            </w:hyperlink>
            <w:r w:rsidR="0061579C" w:rsidRPr="00390F7D">
              <w:rPr>
                <w:iCs/>
                <w:sz w:val="23"/>
                <w:szCs w:val="23"/>
              </w:rPr>
              <w:t xml:space="preserve"> (</w:t>
            </w:r>
            <w:r w:rsidR="00B26258">
              <w:rPr>
                <w:iCs/>
                <w:sz w:val="23"/>
                <w:szCs w:val="23"/>
              </w:rPr>
              <w:t>Workplace Strategies for Mental Health</w:t>
            </w:r>
            <w:r w:rsidR="0061579C" w:rsidRPr="00390F7D">
              <w:rPr>
                <w:iCs/>
                <w:sz w:val="23"/>
                <w:szCs w:val="23"/>
              </w:rPr>
              <w:t>)</w:t>
            </w:r>
          </w:p>
          <w:p w14:paraId="4C9F417C" w14:textId="77777777" w:rsidR="00B26258" w:rsidRDefault="00693288" w:rsidP="00186B91">
            <w:pPr>
              <w:pStyle w:val="ListParagraph"/>
              <w:numPr>
                <w:ilvl w:val="1"/>
                <w:numId w:val="6"/>
              </w:numPr>
              <w:ind w:left="1170"/>
              <w:rPr>
                <w:iCs/>
                <w:sz w:val="23"/>
                <w:szCs w:val="23"/>
              </w:rPr>
            </w:pPr>
            <w:hyperlink r:id="rId50" w:history="1">
              <w:r w:rsidR="00B26258" w:rsidRPr="00B26258">
                <w:rPr>
                  <w:rStyle w:val="Hyperlink"/>
                  <w:iCs/>
                  <w:sz w:val="23"/>
                  <w:szCs w:val="23"/>
                </w:rPr>
                <w:t>How to Be a Supportive Manager When Times are Tough</w:t>
              </w:r>
            </w:hyperlink>
            <w:r w:rsidR="00B26258">
              <w:rPr>
                <w:iCs/>
                <w:sz w:val="23"/>
                <w:szCs w:val="23"/>
              </w:rPr>
              <w:t xml:space="preserve"> (Harvard Business Review)</w:t>
            </w:r>
          </w:p>
          <w:p w14:paraId="0F2BD5D0" w14:textId="77777777" w:rsidR="00B26258" w:rsidRDefault="00693288" w:rsidP="00186B91">
            <w:pPr>
              <w:pStyle w:val="ListParagraph"/>
              <w:numPr>
                <w:ilvl w:val="1"/>
                <w:numId w:val="6"/>
              </w:numPr>
              <w:ind w:left="1170"/>
              <w:rPr>
                <w:iCs/>
                <w:sz w:val="23"/>
                <w:szCs w:val="23"/>
              </w:rPr>
            </w:pPr>
            <w:hyperlink r:id="rId51" w:anchor=":~:text=Our%20latest%20findings%20show%20that,overall%20satisfaction%20with%20their%20workplace." w:history="1">
              <w:r w:rsidR="00B26258" w:rsidRPr="00B26258">
                <w:rPr>
                  <w:rStyle w:val="Hyperlink"/>
                  <w:iCs/>
                  <w:sz w:val="23"/>
                  <w:szCs w:val="23"/>
                </w:rPr>
                <w:t>The Increasing Importance of a Best Friend at Work</w:t>
              </w:r>
            </w:hyperlink>
            <w:r w:rsidR="00B26258">
              <w:rPr>
                <w:iCs/>
                <w:sz w:val="23"/>
                <w:szCs w:val="23"/>
              </w:rPr>
              <w:t xml:space="preserve"> (GALLUP)</w:t>
            </w:r>
          </w:p>
          <w:p w14:paraId="2B110FD9" w14:textId="635CB198" w:rsidR="0061579C" w:rsidRPr="00390F7D" w:rsidRDefault="00693288" w:rsidP="00186B91">
            <w:pPr>
              <w:pStyle w:val="ListParagraph"/>
              <w:numPr>
                <w:ilvl w:val="1"/>
                <w:numId w:val="6"/>
              </w:numPr>
              <w:ind w:left="1170"/>
              <w:rPr>
                <w:iCs/>
                <w:sz w:val="23"/>
                <w:szCs w:val="23"/>
              </w:rPr>
            </w:pPr>
            <w:hyperlink r:id="rId52" w:history="1">
              <w:r w:rsidR="00B26258" w:rsidRPr="00B26258">
                <w:rPr>
                  <w:rStyle w:val="Hyperlink"/>
                  <w:iCs/>
                  <w:sz w:val="23"/>
                  <w:szCs w:val="23"/>
                </w:rPr>
                <w:t>Get Connected: Creative Ideas for Building Staff Relationships</w:t>
              </w:r>
            </w:hyperlink>
            <w:r w:rsidR="00B26258">
              <w:rPr>
                <w:iCs/>
                <w:sz w:val="23"/>
                <w:szCs w:val="23"/>
              </w:rPr>
              <w:t xml:space="preserve"> (Kaiser Permanente)</w:t>
            </w:r>
            <w:r w:rsidR="0061579C" w:rsidRPr="00390F7D">
              <w:rPr>
                <w:iCs/>
                <w:sz w:val="23"/>
                <w:szCs w:val="23"/>
              </w:rPr>
              <w:br/>
            </w:r>
          </w:p>
          <w:p w14:paraId="4899D0C6" w14:textId="5298E2A8" w:rsidR="0061579C" w:rsidRPr="00390F7D" w:rsidRDefault="00390F7D" w:rsidP="00186B91">
            <w:pPr>
              <w:pStyle w:val="ListParagraph"/>
              <w:ind w:left="0"/>
              <w:rPr>
                <w:b/>
                <w:bCs/>
                <w:iCs/>
                <w:sz w:val="23"/>
                <w:szCs w:val="23"/>
              </w:rPr>
            </w:pPr>
            <w:r>
              <w:rPr>
                <w:b/>
                <w:bCs/>
                <w:iCs/>
                <w:sz w:val="23"/>
                <w:szCs w:val="23"/>
              </w:rPr>
              <w:t xml:space="preserve">        </w:t>
            </w:r>
            <w:r w:rsidR="008209DF">
              <w:rPr>
                <w:b/>
                <w:bCs/>
                <w:iCs/>
                <w:sz w:val="23"/>
                <w:szCs w:val="23"/>
              </w:rPr>
              <w:t>Family Connection</w:t>
            </w:r>
            <w:r w:rsidR="00FE786B" w:rsidRPr="00390F7D">
              <w:rPr>
                <w:b/>
                <w:bCs/>
                <w:iCs/>
                <w:sz w:val="23"/>
                <w:szCs w:val="23"/>
              </w:rPr>
              <w:t>:</w:t>
            </w:r>
            <w:r w:rsidR="00FE786B" w:rsidRPr="00390F7D">
              <w:rPr>
                <w:b/>
                <w:bCs/>
                <w:iCs/>
                <w:sz w:val="23"/>
                <w:szCs w:val="23"/>
              </w:rPr>
              <w:br/>
            </w:r>
          </w:p>
          <w:p w14:paraId="4FEB06B5" w14:textId="1A1311C5" w:rsidR="0061579C" w:rsidRPr="00390F7D" w:rsidRDefault="00693288" w:rsidP="00186B91">
            <w:pPr>
              <w:pStyle w:val="ListParagraph"/>
              <w:numPr>
                <w:ilvl w:val="1"/>
                <w:numId w:val="7"/>
              </w:numPr>
              <w:ind w:left="1170"/>
              <w:rPr>
                <w:iCs/>
                <w:sz w:val="23"/>
                <w:szCs w:val="23"/>
              </w:rPr>
            </w:pPr>
            <w:hyperlink r:id="rId53" w:history="1">
              <w:r w:rsidR="006B0E48" w:rsidRPr="00CE2849">
                <w:rPr>
                  <w:rStyle w:val="Hyperlink"/>
                  <w:iCs/>
                  <w:sz w:val="23"/>
                  <w:szCs w:val="23"/>
                </w:rPr>
                <w:t>What Parents Can Do to Support Friendships</w:t>
              </w:r>
            </w:hyperlink>
            <w:r w:rsidR="0061579C" w:rsidRPr="00390F7D">
              <w:rPr>
                <w:iCs/>
                <w:sz w:val="23"/>
                <w:szCs w:val="23"/>
              </w:rPr>
              <w:t xml:space="preserve"> (</w:t>
            </w:r>
            <w:r w:rsidR="00CE2849">
              <w:rPr>
                <w:iCs/>
                <w:sz w:val="23"/>
                <w:szCs w:val="23"/>
              </w:rPr>
              <w:t>Healthy Children</w:t>
            </w:r>
            <w:r w:rsidR="0061579C" w:rsidRPr="00390F7D">
              <w:rPr>
                <w:iCs/>
                <w:sz w:val="23"/>
                <w:szCs w:val="23"/>
              </w:rPr>
              <w:t>)</w:t>
            </w:r>
          </w:p>
          <w:p w14:paraId="066D323D" w14:textId="3D32ECD9" w:rsidR="0061579C" w:rsidRPr="00390F7D" w:rsidRDefault="00693288" w:rsidP="00186B91">
            <w:pPr>
              <w:pStyle w:val="ListParagraph"/>
              <w:numPr>
                <w:ilvl w:val="1"/>
                <w:numId w:val="7"/>
              </w:numPr>
              <w:ind w:left="1170"/>
              <w:rPr>
                <w:iCs/>
                <w:sz w:val="23"/>
                <w:szCs w:val="23"/>
              </w:rPr>
            </w:pPr>
            <w:hyperlink r:id="rId54" w:history="1">
              <w:r w:rsidR="00CE2849" w:rsidRPr="00CE2849">
                <w:rPr>
                  <w:rStyle w:val="Hyperlink"/>
                  <w:iCs/>
                  <w:sz w:val="23"/>
                  <w:szCs w:val="23"/>
                </w:rPr>
                <w:t>How Parents Can Support Their LGBTA+ Youth</w:t>
              </w:r>
            </w:hyperlink>
            <w:r w:rsidR="0061579C" w:rsidRPr="00390F7D">
              <w:rPr>
                <w:iCs/>
                <w:sz w:val="23"/>
                <w:szCs w:val="23"/>
              </w:rPr>
              <w:t xml:space="preserve"> (</w:t>
            </w:r>
            <w:r w:rsidR="00CE2849">
              <w:rPr>
                <w:iCs/>
                <w:sz w:val="23"/>
                <w:szCs w:val="23"/>
              </w:rPr>
              <w:t>It Gets Better</w:t>
            </w:r>
            <w:r w:rsidR="0061579C" w:rsidRPr="00390F7D">
              <w:rPr>
                <w:iCs/>
                <w:sz w:val="23"/>
                <w:szCs w:val="23"/>
              </w:rPr>
              <w:t>)</w:t>
            </w:r>
          </w:p>
          <w:p w14:paraId="262CF187" w14:textId="585B78D4" w:rsidR="0061579C" w:rsidRPr="00390F7D" w:rsidRDefault="00693288" w:rsidP="00186B91">
            <w:pPr>
              <w:pStyle w:val="ListParagraph"/>
              <w:numPr>
                <w:ilvl w:val="1"/>
                <w:numId w:val="7"/>
              </w:numPr>
              <w:ind w:left="1170"/>
              <w:rPr>
                <w:iCs/>
                <w:sz w:val="23"/>
                <w:szCs w:val="23"/>
              </w:rPr>
            </w:pPr>
            <w:hyperlink r:id="rId55" w:history="1">
              <w:r w:rsidR="0061579C" w:rsidRPr="00390F7D">
                <w:rPr>
                  <w:rStyle w:val="Hyperlink"/>
                  <w:iCs/>
                  <w:sz w:val="23"/>
                  <w:szCs w:val="23"/>
                </w:rPr>
                <w:t xml:space="preserve">How </w:t>
              </w:r>
              <w:r w:rsidR="00CE2849">
                <w:rPr>
                  <w:rStyle w:val="Hyperlink"/>
                  <w:iCs/>
                  <w:sz w:val="23"/>
                  <w:szCs w:val="23"/>
                </w:rPr>
                <w:t>To Help a Child Getting Bullied</w:t>
              </w:r>
            </w:hyperlink>
            <w:r w:rsidR="00CE2849">
              <w:t xml:space="preserve"> (</w:t>
            </w:r>
            <w:r w:rsidR="00CE2849">
              <w:rPr>
                <w:iCs/>
                <w:sz w:val="23"/>
                <w:szCs w:val="23"/>
              </w:rPr>
              <w:t>Choose Kindness</w:t>
            </w:r>
            <w:r w:rsidR="0061579C" w:rsidRPr="00390F7D">
              <w:rPr>
                <w:iCs/>
                <w:sz w:val="23"/>
                <w:szCs w:val="23"/>
              </w:rPr>
              <w:t>)</w:t>
            </w:r>
          </w:p>
          <w:p w14:paraId="253A97B2" w14:textId="1385ECF1" w:rsidR="0061579C" w:rsidRPr="00390F7D" w:rsidRDefault="00693288" w:rsidP="00186B91">
            <w:pPr>
              <w:pStyle w:val="ListParagraph"/>
              <w:numPr>
                <w:ilvl w:val="1"/>
                <w:numId w:val="7"/>
              </w:numPr>
              <w:ind w:left="1170"/>
              <w:rPr>
                <w:iCs/>
                <w:sz w:val="23"/>
                <w:szCs w:val="23"/>
              </w:rPr>
            </w:pPr>
            <w:hyperlink r:id="rId56" w:history="1">
              <w:r w:rsidR="00CE2849" w:rsidRPr="00CE2849">
                <w:rPr>
                  <w:rStyle w:val="Hyperlink"/>
                  <w:iCs/>
                  <w:sz w:val="23"/>
                  <w:szCs w:val="23"/>
                </w:rPr>
                <w:t>10 Habits to Strengthen Your Relationship with Your Child</w:t>
              </w:r>
            </w:hyperlink>
            <w:r w:rsidR="0061579C" w:rsidRPr="00390F7D">
              <w:rPr>
                <w:iCs/>
                <w:sz w:val="23"/>
                <w:szCs w:val="23"/>
              </w:rPr>
              <w:t xml:space="preserve"> (</w:t>
            </w:r>
            <w:r w:rsidR="00CE2849">
              <w:rPr>
                <w:iCs/>
                <w:sz w:val="23"/>
                <w:szCs w:val="23"/>
              </w:rPr>
              <w:t>Aha! Parenting</w:t>
            </w:r>
            <w:r w:rsidR="0061579C" w:rsidRPr="00390F7D">
              <w:rPr>
                <w:iCs/>
                <w:sz w:val="23"/>
                <w:szCs w:val="23"/>
              </w:rPr>
              <w:t>)</w:t>
            </w:r>
          </w:p>
          <w:p w14:paraId="53DA3E5C" w14:textId="2002E324" w:rsidR="0061579C" w:rsidRPr="00390F7D" w:rsidRDefault="00693288" w:rsidP="00186B91">
            <w:pPr>
              <w:pStyle w:val="ListParagraph"/>
              <w:numPr>
                <w:ilvl w:val="1"/>
                <w:numId w:val="7"/>
              </w:numPr>
              <w:ind w:left="1170"/>
              <w:rPr>
                <w:iCs/>
                <w:sz w:val="23"/>
                <w:szCs w:val="23"/>
              </w:rPr>
            </w:pPr>
            <w:hyperlink r:id="rId57" w:history="1">
              <w:r w:rsidR="00CE2849" w:rsidRPr="00CE2849">
                <w:rPr>
                  <w:rStyle w:val="Hyperlink"/>
                  <w:iCs/>
                  <w:sz w:val="23"/>
                  <w:szCs w:val="23"/>
                </w:rPr>
                <w:t>5 Ways to Connect with Your Child…On Their Level</w:t>
              </w:r>
            </w:hyperlink>
            <w:r w:rsidR="0061579C" w:rsidRPr="00390F7D">
              <w:rPr>
                <w:iCs/>
                <w:sz w:val="23"/>
                <w:szCs w:val="23"/>
              </w:rPr>
              <w:t xml:space="preserve"> </w:t>
            </w:r>
            <w:r w:rsidR="00CE2849">
              <w:rPr>
                <w:iCs/>
                <w:sz w:val="23"/>
                <w:szCs w:val="23"/>
              </w:rPr>
              <w:t>(Positive Parenting Solutions</w:t>
            </w:r>
            <w:r w:rsidR="0061579C" w:rsidRPr="00390F7D">
              <w:rPr>
                <w:iCs/>
                <w:sz w:val="23"/>
                <w:szCs w:val="23"/>
              </w:rPr>
              <w:t>)</w:t>
            </w:r>
          </w:p>
          <w:p w14:paraId="2061FAB3" w14:textId="77777777" w:rsidR="00CE2849" w:rsidRDefault="00693288" w:rsidP="00186B91">
            <w:pPr>
              <w:pStyle w:val="ListParagraph"/>
              <w:numPr>
                <w:ilvl w:val="1"/>
                <w:numId w:val="7"/>
              </w:numPr>
              <w:ind w:left="1170"/>
              <w:rPr>
                <w:iCs/>
                <w:sz w:val="23"/>
                <w:szCs w:val="23"/>
              </w:rPr>
            </w:pPr>
            <w:hyperlink r:id="rId58" w:history="1">
              <w:r w:rsidR="00CE2849" w:rsidRPr="00CE2849">
                <w:rPr>
                  <w:rStyle w:val="Hyperlink"/>
                  <w:iCs/>
                  <w:sz w:val="23"/>
                  <w:szCs w:val="23"/>
                </w:rPr>
                <w:t>How to Get Back in Sync with Your Teen</w:t>
              </w:r>
            </w:hyperlink>
            <w:r w:rsidR="0061579C" w:rsidRPr="00390F7D">
              <w:rPr>
                <w:iCs/>
                <w:sz w:val="23"/>
                <w:szCs w:val="23"/>
              </w:rPr>
              <w:t xml:space="preserve"> (</w:t>
            </w:r>
            <w:r w:rsidR="00CE2849">
              <w:rPr>
                <w:iCs/>
                <w:sz w:val="23"/>
                <w:szCs w:val="23"/>
              </w:rPr>
              <w:t>New York Times</w:t>
            </w:r>
            <w:r w:rsidR="0061579C" w:rsidRPr="00390F7D">
              <w:rPr>
                <w:iCs/>
                <w:sz w:val="23"/>
                <w:szCs w:val="23"/>
              </w:rPr>
              <w:t>)</w:t>
            </w:r>
          </w:p>
          <w:p w14:paraId="7A4E2B9D" w14:textId="0868A838" w:rsidR="00CA2F48" w:rsidRDefault="00693288" w:rsidP="00186B91">
            <w:pPr>
              <w:pStyle w:val="ListParagraph"/>
              <w:numPr>
                <w:ilvl w:val="1"/>
                <w:numId w:val="7"/>
              </w:numPr>
              <w:ind w:left="1170"/>
              <w:rPr>
                <w:iCs/>
                <w:sz w:val="23"/>
                <w:szCs w:val="23"/>
              </w:rPr>
            </w:pPr>
            <w:hyperlink r:id="rId59" w:history="1">
              <w:r w:rsidR="00CE2849" w:rsidRPr="00CE2849">
                <w:rPr>
                  <w:rStyle w:val="Hyperlink"/>
                  <w:iCs/>
                  <w:sz w:val="23"/>
                  <w:szCs w:val="23"/>
                </w:rPr>
                <w:t>11 Tips for Communicating with Your Teen</w:t>
              </w:r>
            </w:hyperlink>
            <w:r w:rsidR="00CE2849">
              <w:rPr>
                <w:iCs/>
                <w:sz w:val="23"/>
                <w:szCs w:val="23"/>
              </w:rPr>
              <w:t xml:space="preserve"> (</w:t>
            </w:r>
            <w:r w:rsidR="008A67D0">
              <w:rPr>
                <w:iCs/>
                <w:sz w:val="23"/>
                <w:szCs w:val="23"/>
              </w:rPr>
              <w:t>UNICEF</w:t>
            </w:r>
            <w:r w:rsidR="00CE2849">
              <w:rPr>
                <w:iCs/>
                <w:sz w:val="23"/>
                <w:szCs w:val="23"/>
              </w:rPr>
              <w:t>)</w:t>
            </w:r>
          </w:p>
          <w:p w14:paraId="76974030" w14:textId="4E0A2F87" w:rsidR="0061579C" w:rsidRPr="00390F7D" w:rsidRDefault="00693288" w:rsidP="00186B91">
            <w:pPr>
              <w:pStyle w:val="ListParagraph"/>
              <w:numPr>
                <w:ilvl w:val="1"/>
                <w:numId w:val="7"/>
              </w:numPr>
              <w:ind w:left="1170"/>
              <w:rPr>
                <w:iCs/>
                <w:sz w:val="23"/>
                <w:szCs w:val="23"/>
              </w:rPr>
            </w:pPr>
            <w:hyperlink r:id="rId60" w:history="1">
              <w:r w:rsidR="00CA2F48" w:rsidRPr="00CA2F48">
                <w:rPr>
                  <w:rStyle w:val="Hyperlink"/>
                  <w:iCs/>
                  <w:sz w:val="23"/>
                  <w:szCs w:val="23"/>
                </w:rPr>
                <w:t>4 Ways to Connect Better with Your Teen</w:t>
              </w:r>
            </w:hyperlink>
            <w:r w:rsidR="00CA2F48">
              <w:rPr>
                <w:iCs/>
                <w:sz w:val="23"/>
                <w:szCs w:val="23"/>
              </w:rPr>
              <w:t xml:space="preserve"> (Parents</w:t>
            </w:r>
            <w:r w:rsidR="006D72C4">
              <w:rPr>
                <w:iCs/>
                <w:sz w:val="23"/>
                <w:szCs w:val="23"/>
              </w:rPr>
              <w:t>)</w:t>
            </w:r>
            <w:r w:rsidR="0061579C" w:rsidRPr="00390F7D">
              <w:rPr>
                <w:iCs/>
                <w:sz w:val="23"/>
                <w:szCs w:val="23"/>
              </w:rPr>
              <w:br/>
            </w:r>
          </w:p>
          <w:p w14:paraId="23865971" w14:textId="4307BE21" w:rsidR="0061579C" w:rsidRPr="00390F7D" w:rsidRDefault="00EB3207" w:rsidP="00186B91">
            <w:pPr>
              <w:pStyle w:val="ListParagraph"/>
              <w:ind w:left="0"/>
              <w:rPr>
                <w:b/>
                <w:bCs/>
                <w:iCs/>
                <w:sz w:val="23"/>
                <w:szCs w:val="23"/>
              </w:rPr>
            </w:pPr>
            <w:r>
              <w:rPr>
                <w:b/>
                <w:bCs/>
                <w:iCs/>
                <w:sz w:val="23"/>
                <w:szCs w:val="23"/>
              </w:rPr>
              <w:t xml:space="preserve">      </w:t>
            </w:r>
            <w:r w:rsidR="0061579C" w:rsidRPr="00390F7D">
              <w:rPr>
                <w:b/>
                <w:bCs/>
                <w:iCs/>
                <w:sz w:val="23"/>
                <w:szCs w:val="23"/>
              </w:rPr>
              <w:t>Videos and Other Resources:</w:t>
            </w:r>
            <w:r>
              <w:rPr>
                <w:b/>
                <w:bCs/>
                <w:iCs/>
                <w:sz w:val="23"/>
                <w:szCs w:val="23"/>
              </w:rPr>
              <w:br/>
            </w:r>
          </w:p>
          <w:p w14:paraId="7421FC05" w14:textId="63BC4640" w:rsidR="0061579C" w:rsidRPr="0008407D" w:rsidRDefault="00693288" w:rsidP="00186B91">
            <w:pPr>
              <w:pStyle w:val="ListParagraph"/>
              <w:numPr>
                <w:ilvl w:val="1"/>
                <w:numId w:val="8"/>
              </w:numPr>
              <w:ind w:left="1080"/>
              <w:rPr>
                <w:iCs/>
                <w:sz w:val="23"/>
                <w:szCs w:val="23"/>
              </w:rPr>
            </w:pPr>
            <w:hyperlink r:id="rId61" w:history="1">
              <w:r w:rsidR="0008407D" w:rsidRPr="0008407D">
                <w:rPr>
                  <w:rStyle w:val="Hyperlink"/>
                  <w:sz w:val="23"/>
                  <w:szCs w:val="23"/>
                </w:rPr>
                <w:t>Where loneliness can lead</w:t>
              </w:r>
            </w:hyperlink>
            <w:r w:rsidR="0008407D" w:rsidRPr="0008407D">
              <w:rPr>
                <w:sz w:val="23"/>
                <w:szCs w:val="23"/>
              </w:rPr>
              <w:t xml:space="preserve"> (Samantha Rose Hill; Essay)</w:t>
            </w:r>
          </w:p>
          <w:p w14:paraId="56CE3FF4" w14:textId="208AAA7D" w:rsidR="0061579C" w:rsidRPr="0008407D" w:rsidRDefault="00693288" w:rsidP="00186B91">
            <w:pPr>
              <w:pStyle w:val="ListParagraph"/>
              <w:numPr>
                <w:ilvl w:val="1"/>
                <w:numId w:val="8"/>
              </w:numPr>
              <w:ind w:left="1080"/>
              <w:rPr>
                <w:iCs/>
                <w:sz w:val="23"/>
                <w:szCs w:val="23"/>
              </w:rPr>
            </w:pPr>
            <w:hyperlink r:id="rId62" w:history="1">
              <w:r w:rsidR="0008407D" w:rsidRPr="0008407D">
                <w:rPr>
                  <w:rStyle w:val="Hyperlink"/>
                  <w:iCs/>
                  <w:sz w:val="23"/>
                  <w:szCs w:val="23"/>
                </w:rPr>
                <w:t>11 Things to Do When You Feel Lonely</w:t>
              </w:r>
            </w:hyperlink>
            <w:r w:rsidR="0061579C" w:rsidRPr="0008407D">
              <w:rPr>
                <w:iCs/>
                <w:sz w:val="23"/>
                <w:szCs w:val="23"/>
              </w:rPr>
              <w:t xml:space="preserve"> (</w:t>
            </w:r>
            <w:r w:rsidR="0008407D">
              <w:rPr>
                <w:iCs/>
                <w:sz w:val="23"/>
                <w:szCs w:val="23"/>
              </w:rPr>
              <w:t>Jill Suttie; Greater Good Magazine</w:t>
            </w:r>
            <w:r w:rsidR="0061579C" w:rsidRPr="0008407D">
              <w:rPr>
                <w:iCs/>
                <w:sz w:val="23"/>
                <w:szCs w:val="23"/>
              </w:rPr>
              <w:t>)</w:t>
            </w:r>
          </w:p>
          <w:p w14:paraId="41786276" w14:textId="449FC7F8" w:rsidR="0061579C" w:rsidRPr="0008407D" w:rsidRDefault="00693288" w:rsidP="00186B91">
            <w:pPr>
              <w:pStyle w:val="ListParagraph"/>
              <w:numPr>
                <w:ilvl w:val="1"/>
                <w:numId w:val="8"/>
              </w:numPr>
              <w:ind w:left="1080"/>
              <w:rPr>
                <w:iCs/>
                <w:sz w:val="23"/>
                <w:szCs w:val="23"/>
              </w:rPr>
            </w:pPr>
            <w:hyperlink r:id="rId63" w:history="1">
              <w:r w:rsidR="0042622E">
                <w:rPr>
                  <w:rStyle w:val="Hyperlink"/>
                  <w:iCs/>
                  <w:sz w:val="23"/>
                  <w:szCs w:val="23"/>
                </w:rPr>
                <w:t>Connect</w:t>
              </w:r>
            </w:hyperlink>
            <w:r w:rsidR="0042622E">
              <w:rPr>
                <w:rStyle w:val="Hyperlink"/>
                <w:iCs/>
                <w:sz w:val="23"/>
                <w:szCs w:val="23"/>
              </w:rPr>
              <w:t xml:space="preserve"> or Die: The Surprising Power of Human Connection</w:t>
            </w:r>
            <w:r w:rsidR="0061579C" w:rsidRPr="0008407D">
              <w:rPr>
                <w:iCs/>
                <w:sz w:val="23"/>
                <w:szCs w:val="23"/>
              </w:rPr>
              <w:t xml:space="preserve"> (</w:t>
            </w:r>
            <w:r w:rsidR="0042622E">
              <w:rPr>
                <w:iCs/>
                <w:sz w:val="23"/>
                <w:szCs w:val="23"/>
              </w:rPr>
              <w:t>Starla Finch; TEDx Talk</w:t>
            </w:r>
            <w:r w:rsidR="0061579C" w:rsidRPr="0008407D">
              <w:rPr>
                <w:iCs/>
                <w:sz w:val="23"/>
                <w:szCs w:val="23"/>
              </w:rPr>
              <w:t>)</w:t>
            </w:r>
          </w:p>
          <w:p w14:paraId="42661525" w14:textId="19828F0A" w:rsidR="0061579C" w:rsidRPr="0008407D" w:rsidRDefault="00693288" w:rsidP="00186B91">
            <w:pPr>
              <w:pStyle w:val="ListParagraph"/>
              <w:numPr>
                <w:ilvl w:val="1"/>
                <w:numId w:val="8"/>
              </w:numPr>
              <w:ind w:left="1080"/>
              <w:rPr>
                <w:iCs/>
                <w:sz w:val="23"/>
                <w:szCs w:val="23"/>
              </w:rPr>
            </w:pPr>
            <w:hyperlink r:id="rId64" w:history="1">
              <w:r w:rsidR="0042622E" w:rsidRPr="0042622E">
                <w:rPr>
                  <w:rStyle w:val="Hyperlink"/>
                  <w:iCs/>
                  <w:sz w:val="23"/>
                  <w:szCs w:val="23"/>
                </w:rPr>
                <w:t>Ted: How to Connect with Others</w:t>
              </w:r>
            </w:hyperlink>
            <w:r w:rsidR="0042622E" w:rsidRPr="0008407D">
              <w:rPr>
                <w:iCs/>
                <w:sz w:val="23"/>
                <w:szCs w:val="23"/>
              </w:rPr>
              <w:t xml:space="preserve"> </w:t>
            </w:r>
            <w:r w:rsidR="0061579C" w:rsidRPr="0008407D">
              <w:rPr>
                <w:iCs/>
                <w:sz w:val="23"/>
                <w:szCs w:val="23"/>
              </w:rPr>
              <w:t>(TED Community)</w:t>
            </w:r>
          </w:p>
          <w:p w14:paraId="614602D5" w14:textId="522528DB" w:rsidR="0061579C" w:rsidRPr="0008407D" w:rsidRDefault="00693288" w:rsidP="00186B91">
            <w:pPr>
              <w:pStyle w:val="ListParagraph"/>
              <w:numPr>
                <w:ilvl w:val="1"/>
                <w:numId w:val="8"/>
              </w:numPr>
              <w:ind w:left="1080"/>
              <w:rPr>
                <w:iCs/>
                <w:sz w:val="23"/>
                <w:szCs w:val="23"/>
              </w:rPr>
            </w:pPr>
            <w:hyperlink r:id="rId65" w:history="1">
              <w:r w:rsidR="0042622E" w:rsidRPr="0042622E">
                <w:rPr>
                  <w:rStyle w:val="Hyperlink"/>
                  <w:iCs/>
                  <w:sz w:val="23"/>
                  <w:szCs w:val="23"/>
                </w:rPr>
                <w:t>13 Books to Improve Your Social Health</w:t>
              </w:r>
            </w:hyperlink>
            <w:r w:rsidR="0042622E">
              <w:rPr>
                <w:iCs/>
                <w:sz w:val="23"/>
                <w:szCs w:val="23"/>
              </w:rPr>
              <w:t xml:space="preserve"> </w:t>
            </w:r>
            <w:r w:rsidR="0061579C" w:rsidRPr="0008407D">
              <w:rPr>
                <w:iCs/>
                <w:sz w:val="23"/>
                <w:szCs w:val="23"/>
              </w:rPr>
              <w:t>(</w:t>
            </w:r>
            <w:r w:rsidR="0042622E">
              <w:rPr>
                <w:iCs/>
                <w:sz w:val="23"/>
                <w:szCs w:val="23"/>
              </w:rPr>
              <w:t>Fabriq Article</w:t>
            </w:r>
            <w:r w:rsidR="0061579C" w:rsidRPr="0008407D">
              <w:rPr>
                <w:iCs/>
                <w:sz w:val="23"/>
                <w:szCs w:val="23"/>
              </w:rPr>
              <w:t>)</w:t>
            </w:r>
          </w:p>
          <w:p w14:paraId="55E78FC7" w14:textId="46DDF3B8" w:rsidR="0061579C" w:rsidRPr="0008407D" w:rsidRDefault="00693288" w:rsidP="00186B91">
            <w:pPr>
              <w:pStyle w:val="ListParagraph"/>
              <w:numPr>
                <w:ilvl w:val="1"/>
                <w:numId w:val="8"/>
              </w:numPr>
              <w:ind w:left="1080"/>
              <w:rPr>
                <w:iCs/>
                <w:sz w:val="23"/>
                <w:szCs w:val="23"/>
              </w:rPr>
            </w:pPr>
            <w:hyperlink r:id="rId66" w:history="1">
              <w:r w:rsidR="00DD721B" w:rsidRPr="00DD721B">
                <w:rPr>
                  <w:rStyle w:val="Hyperlink"/>
                  <w:iCs/>
                  <w:sz w:val="23"/>
                  <w:szCs w:val="23"/>
                </w:rPr>
                <w:t>The Cooperative Journal Podcast</w:t>
              </w:r>
            </w:hyperlink>
            <w:r w:rsidR="0061579C" w:rsidRPr="0008407D">
              <w:rPr>
                <w:iCs/>
                <w:sz w:val="23"/>
                <w:szCs w:val="23"/>
              </w:rPr>
              <w:t xml:space="preserve"> (</w:t>
            </w:r>
            <w:r w:rsidR="00DD721B">
              <w:rPr>
                <w:iCs/>
                <w:sz w:val="23"/>
                <w:szCs w:val="23"/>
              </w:rPr>
              <w:t>Hosted by Ebony Joy</w:t>
            </w:r>
            <w:r w:rsidR="0061579C" w:rsidRPr="0008407D">
              <w:rPr>
                <w:iCs/>
                <w:sz w:val="23"/>
                <w:szCs w:val="23"/>
              </w:rPr>
              <w:t>)</w:t>
            </w:r>
          </w:p>
          <w:p w14:paraId="2F839C70" w14:textId="6F02CDAA" w:rsidR="0061579C" w:rsidRDefault="00693288" w:rsidP="00186B91">
            <w:pPr>
              <w:pStyle w:val="ListParagraph"/>
              <w:numPr>
                <w:ilvl w:val="1"/>
                <w:numId w:val="8"/>
              </w:numPr>
              <w:ind w:left="1080"/>
              <w:rPr>
                <w:iCs/>
                <w:sz w:val="23"/>
                <w:szCs w:val="23"/>
              </w:rPr>
            </w:pPr>
            <w:hyperlink r:id="rId67" w:history="1">
              <w:r w:rsidR="00DD721B" w:rsidRPr="00DD721B">
                <w:rPr>
                  <w:rStyle w:val="Hyperlink"/>
                  <w:iCs/>
                  <w:sz w:val="23"/>
                  <w:szCs w:val="23"/>
                </w:rPr>
                <w:t>Man of the Year Podcast</w:t>
              </w:r>
            </w:hyperlink>
            <w:r w:rsidR="00DD721B" w:rsidRPr="00DD721B">
              <w:rPr>
                <w:sz w:val="23"/>
                <w:szCs w:val="23"/>
              </w:rPr>
              <w:t xml:space="preserve">  (Hosted by </w:t>
            </w:r>
            <w:r w:rsidR="00DD721B" w:rsidRPr="00DD721B">
              <w:rPr>
                <w:iCs/>
                <w:sz w:val="23"/>
                <w:szCs w:val="23"/>
              </w:rPr>
              <w:t>Matt Ritter and Aaron Kavo</w:t>
            </w:r>
            <w:r w:rsidR="0061579C" w:rsidRPr="00DD721B">
              <w:rPr>
                <w:iCs/>
                <w:sz w:val="23"/>
                <w:szCs w:val="23"/>
              </w:rPr>
              <w:t>)</w:t>
            </w:r>
          </w:p>
          <w:p w14:paraId="0407CBDA" w14:textId="399DC921" w:rsidR="009843E2" w:rsidRDefault="00693288" w:rsidP="00186B91">
            <w:pPr>
              <w:pStyle w:val="ListParagraph"/>
              <w:numPr>
                <w:ilvl w:val="1"/>
                <w:numId w:val="8"/>
              </w:numPr>
              <w:ind w:left="1080"/>
              <w:rPr>
                <w:iCs/>
                <w:sz w:val="23"/>
                <w:szCs w:val="23"/>
              </w:rPr>
            </w:pPr>
            <w:hyperlink r:id="rId68" w:history="1">
              <w:r w:rsidR="00393B77" w:rsidRPr="00393B77">
                <w:rPr>
                  <w:rStyle w:val="Hyperlink"/>
                  <w:iCs/>
                  <w:sz w:val="23"/>
                  <w:szCs w:val="23"/>
                </w:rPr>
                <w:t xml:space="preserve">A Community Conversation: The </w:t>
              </w:r>
              <w:r w:rsidR="006D72C4">
                <w:rPr>
                  <w:rStyle w:val="Hyperlink"/>
                  <w:iCs/>
                  <w:sz w:val="23"/>
                  <w:szCs w:val="23"/>
                </w:rPr>
                <w:t>L</w:t>
              </w:r>
              <w:r w:rsidR="00393B77" w:rsidRPr="00393B77">
                <w:rPr>
                  <w:rStyle w:val="Hyperlink"/>
                  <w:iCs/>
                  <w:sz w:val="23"/>
                  <w:szCs w:val="23"/>
                </w:rPr>
                <w:t>oneliness Epidemic</w:t>
              </w:r>
            </w:hyperlink>
            <w:r w:rsidR="00393B77">
              <w:rPr>
                <w:iCs/>
                <w:sz w:val="23"/>
                <w:szCs w:val="23"/>
              </w:rPr>
              <w:t xml:space="preserve"> (Lehigh Valley PBS)</w:t>
            </w:r>
            <w:r w:rsidR="009843E2">
              <w:rPr>
                <w:iCs/>
                <w:sz w:val="23"/>
                <w:szCs w:val="23"/>
              </w:rPr>
              <w:br/>
            </w:r>
          </w:p>
          <w:p w14:paraId="29BF15A9" w14:textId="77777777" w:rsidR="009843E2" w:rsidRPr="009843E2" w:rsidRDefault="009843E2" w:rsidP="00186B91">
            <w:pPr>
              <w:ind w:left="360"/>
              <w:rPr>
                <w:rFonts w:ascii="Calibri" w:hAnsi="Calibri" w:cs="Calibri"/>
                <w:iCs/>
                <w:color w:val="auto"/>
                <w:sz w:val="23"/>
                <w:szCs w:val="23"/>
              </w:rPr>
            </w:pPr>
            <w:r w:rsidRPr="009843E2">
              <w:rPr>
                <w:rFonts w:ascii="Calibri" w:hAnsi="Calibri" w:cs="Calibri"/>
                <w:b/>
                <w:bCs/>
                <w:iCs/>
                <w:color w:val="auto"/>
                <w:sz w:val="23"/>
                <w:szCs w:val="23"/>
              </w:rPr>
              <w:t>Practices to Build Connection</w:t>
            </w:r>
          </w:p>
          <w:p w14:paraId="5A21ACD8" w14:textId="57704D26" w:rsidR="009843E2" w:rsidRPr="009843E2" w:rsidRDefault="00693288" w:rsidP="00186B91">
            <w:pPr>
              <w:pStyle w:val="ListParagraph"/>
              <w:numPr>
                <w:ilvl w:val="1"/>
                <w:numId w:val="8"/>
              </w:numPr>
              <w:ind w:left="1080"/>
              <w:rPr>
                <w:iCs/>
                <w:sz w:val="23"/>
                <w:szCs w:val="23"/>
              </w:rPr>
            </w:pPr>
            <w:hyperlink r:id="rId69" w:history="1">
              <w:r w:rsidR="009843E2" w:rsidRPr="009843E2">
                <w:rPr>
                  <w:rStyle w:val="Hyperlink"/>
                  <w:sz w:val="23"/>
                  <w:szCs w:val="23"/>
                </w:rPr>
                <w:t>Feeling Supported (recalling how others have supported us in the past can make us feel more connected)</w:t>
              </w:r>
            </w:hyperlink>
            <w:r w:rsidR="006D72C4" w:rsidRPr="006D72C4">
              <w:rPr>
                <w:rStyle w:val="Hyperlink"/>
                <w:color w:val="auto"/>
                <w:sz w:val="23"/>
                <w:szCs w:val="23"/>
                <w:u w:val="none"/>
              </w:rPr>
              <w:t xml:space="preserve"> –</w:t>
            </w:r>
            <w:r w:rsidR="006D72C4">
              <w:rPr>
                <w:rStyle w:val="Hyperlink"/>
                <w:color w:val="auto"/>
                <w:sz w:val="23"/>
                <w:szCs w:val="23"/>
                <w:u w:val="none"/>
              </w:rPr>
              <w:t xml:space="preserve"> 15 minutes</w:t>
            </w:r>
          </w:p>
          <w:p w14:paraId="1A877ED7" w14:textId="4E4D2341" w:rsidR="0091036D" w:rsidRPr="0091036D" w:rsidRDefault="00693288" w:rsidP="00186B91">
            <w:pPr>
              <w:pStyle w:val="ListParagraph"/>
              <w:numPr>
                <w:ilvl w:val="1"/>
                <w:numId w:val="8"/>
              </w:numPr>
              <w:ind w:left="1080"/>
              <w:rPr>
                <w:iCs/>
                <w:sz w:val="23"/>
                <w:szCs w:val="23"/>
              </w:rPr>
            </w:pPr>
            <w:hyperlink r:id="rId70" w:history="1">
              <w:r w:rsidR="0091036D" w:rsidRPr="0091036D">
                <w:rPr>
                  <w:rStyle w:val="Hyperlink"/>
                  <w:sz w:val="23"/>
                  <w:szCs w:val="23"/>
                </w:rPr>
                <w:t>How Strong are Your Social Connections (“social capital”)?</w:t>
              </w:r>
            </w:hyperlink>
          </w:p>
          <w:bookmarkStart w:id="1" w:name="_Hlk159944220"/>
          <w:p w14:paraId="0ED3109A" w14:textId="655D31C1" w:rsidR="0091036D" w:rsidRPr="00D6796F" w:rsidRDefault="002B2265" w:rsidP="00186B91">
            <w:pPr>
              <w:pStyle w:val="ListParagraph"/>
              <w:numPr>
                <w:ilvl w:val="1"/>
                <w:numId w:val="8"/>
              </w:numPr>
              <w:ind w:left="1080"/>
              <w:rPr>
                <w:iCs/>
                <w:sz w:val="23"/>
                <w:szCs w:val="23"/>
              </w:rPr>
            </w:pPr>
            <w:r>
              <w:fldChar w:fldCharType="begin"/>
            </w:r>
            <w:r>
              <w:instrText>HYPERLINK "https://chrisgermer.com/wp-content/uploads/2020/11/Compassion-for-Self-and-Others-16-min.m4a"</w:instrText>
            </w:r>
            <w:r>
              <w:fldChar w:fldCharType="separate"/>
            </w:r>
            <w:r w:rsidR="0091036D" w:rsidRPr="0091036D">
              <w:rPr>
                <w:rStyle w:val="Hyperlink"/>
                <w:sz w:val="23"/>
                <w:szCs w:val="23"/>
              </w:rPr>
              <w:t>Compassion for Self and Other</w:t>
            </w:r>
            <w:r w:rsidR="00D6796F">
              <w:rPr>
                <w:rStyle w:val="Hyperlink"/>
                <w:sz w:val="23"/>
                <w:szCs w:val="23"/>
              </w:rPr>
              <w:t>s (audio)</w:t>
            </w:r>
            <w:r w:rsidR="0091036D" w:rsidRPr="0091036D">
              <w:rPr>
                <w:rStyle w:val="Hyperlink"/>
                <w:sz w:val="23"/>
                <w:szCs w:val="23"/>
              </w:rPr>
              <w:t xml:space="preserve"> </w:t>
            </w:r>
            <w:r>
              <w:rPr>
                <w:rStyle w:val="Hyperlink"/>
                <w:rFonts w:cstheme="minorHAnsi"/>
                <w:sz w:val="23"/>
                <w:szCs w:val="23"/>
              </w:rPr>
              <w:fldChar w:fldCharType="end"/>
            </w:r>
            <w:bookmarkEnd w:id="1"/>
            <w:r w:rsidR="00D6796F">
              <w:rPr>
                <w:sz w:val="23"/>
                <w:szCs w:val="23"/>
              </w:rPr>
              <w:t xml:space="preserve"> </w:t>
            </w:r>
            <w:r w:rsidR="00D6796F" w:rsidRPr="006D72C4">
              <w:rPr>
                <w:rStyle w:val="Hyperlink"/>
                <w:color w:val="auto"/>
                <w:sz w:val="23"/>
                <w:szCs w:val="23"/>
                <w:u w:val="none"/>
              </w:rPr>
              <w:t>–</w:t>
            </w:r>
            <w:r w:rsidR="00D6796F">
              <w:rPr>
                <w:rStyle w:val="Hyperlink"/>
                <w:color w:val="auto"/>
                <w:sz w:val="23"/>
                <w:szCs w:val="23"/>
                <w:u w:val="none"/>
              </w:rPr>
              <w:t xml:space="preserve"> 16 minutes;</w:t>
            </w:r>
            <w:r w:rsidR="00D6796F">
              <w:rPr>
                <w:sz w:val="23"/>
                <w:szCs w:val="23"/>
              </w:rPr>
              <w:t xml:space="preserve"> </w:t>
            </w:r>
            <w:r w:rsidR="0091036D" w:rsidRPr="0091036D">
              <w:rPr>
                <w:sz w:val="23"/>
                <w:szCs w:val="23"/>
              </w:rPr>
              <w:t>(</w:t>
            </w:r>
            <w:hyperlink r:id="rId71" w:history="1">
              <w:r w:rsidR="0091036D" w:rsidRPr="0091036D">
                <w:rPr>
                  <w:rStyle w:val="Hyperlink"/>
                  <w:sz w:val="23"/>
                  <w:szCs w:val="23"/>
                </w:rPr>
                <w:t>Instructions</w:t>
              </w:r>
            </w:hyperlink>
            <w:r w:rsidR="0091036D" w:rsidRPr="0091036D">
              <w:rPr>
                <w:sz w:val="23"/>
                <w:szCs w:val="23"/>
              </w:rPr>
              <w:t>)</w:t>
            </w:r>
            <w:r w:rsidR="00D6796F">
              <w:rPr>
                <w:sz w:val="23"/>
                <w:szCs w:val="23"/>
              </w:rPr>
              <w:t xml:space="preserve">; </w:t>
            </w:r>
            <w:r w:rsidR="00D6796F" w:rsidRPr="004F69EF">
              <w:rPr>
                <w:rStyle w:val="Hyperlink"/>
                <w:rFonts w:cstheme="minorHAnsi"/>
                <w:color w:val="auto"/>
                <w:sz w:val="23"/>
                <w:szCs w:val="23"/>
                <w:u w:val="none"/>
              </w:rPr>
              <w:t>© Christopher Germer &amp; Kristin Neff (2021). Mindful Self-Compassion. All rights reserved.</w:t>
            </w:r>
          </w:p>
          <w:p w14:paraId="2EBA1FAA" w14:textId="77777777" w:rsidR="0091036D" w:rsidRDefault="00693288" w:rsidP="00186B91">
            <w:pPr>
              <w:pStyle w:val="ListParagraph"/>
              <w:numPr>
                <w:ilvl w:val="1"/>
                <w:numId w:val="8"/>
              </w:numPr>
              <w:ind w:left="1080"/>
              <w:rPr>
                <w:iCs/>
                <w:sz w:val="23"/>
                <w:szCs w:val="23"/>
              </w:rPr>
            </w:pPr>
            <w:hyperlink r:id="rId72" w:history="1">
              <w:r w:rsidR="0091036D" w:rsidRPr="0091036D">
                <w:rPr>
                  <w:rStyle w:val="Hyperlink"/>
                  <w:iCs/>
                  <w:sz w:val="23"/>
                  <w:szCs w:val="23"/>
                </w:rPr>
                <w:t>Just Like Me: A Guided Meditation for Educators and Caregivers</w:t>
              </w:r>
            </w:hyperlink>
            <w:r w:rsidR="0091036D">
              <w:rPr>
                <w:iCs/>
                <w:sz w:val="23"/>
                <w:szCs w:val="23"/>
              </w:rPr>
              <w:t xml:space="preserve"> – 2 minutes</w:t>
            </w:r>
          </w:p>
          <w:p w14:paraId="3C8EA50C" w14:textId="208DEABE" w:rsidR="0091036D" w:rsidRPr="0091036D" w:rsidRDefault="00693288" w:rsidP="00186B91">
            <w:pPr>
              <w:pStyle w:val="ListParagraph"/>
              <w:numPr>
                <w:ilvl w:val="1"/>
                <w:numId w:val="8"/>
              </w:numPr>
              <w:ind w:left="1080"/>
              <w:rPr>
                <w:iCs/>
                <w:sz w:val="23"/>
                <w:szCs w:val="23"/>
              </w:rPr>
            </w:pPr>
            <w:hyperlink r:id="rId73" w:history="1">
              <w:r w:rsidR="0091036D" w:rsidRPr="0091036D">
                <w:rPr>
                  <w:rStyle w:val="Hyperlink"/>
                  <w:sz w:val="23"/>
                  <w:szCs w:val="23"/>
                </w:rPr>
                <w:t>Small Talk (strike up a brief conversation with a stranger to feel happier)</w:t>
              </w:r>
            </w:hyperlink>
            <w:r w:rsidR="0091036D" w:rsidRPr="0091036D">
              <w:rPr>
                <w:sz w:val="23"/>
                <w:szCs w:val="23"/>
              </w:rPr>
              <w:t xml:space="preserve"> – 10 minutes</w:t>
            </w:r>
          </w:p>
          <w:p w14:paraId="55475154" w14:textId="30F481F0" w:rsidR="009843E2" w:rsidRPr="0091036D" w:rsidRDefault="00693288" w:rsidP="00186B91">
            <w:pPr>
              <w:pStyle w:val="ListParagraph"/>
              <w:numPr>
                <w:ilvl w:val="1"/>
                <w:numId w:val="8"/>
              </w:numPr>
              <w:ind w:left="1080"/>
              <w:rPr>
                <w:iCs/>
                <w:sz w:val="23"/>
                <w:szCs w:val="23"/>
              </w:rPr>
            </w:pPr>
            <w:hyperlink r:id="rId74" w:history="1">
              <w:r w:rsidR="0091036D" w:rsidRPr="0091036D">
                <w:rPr>
                  <w:rStyle w:val="Hyperlink"/>
                  <w:iCs/>
                  <w:sz w:val="23"/>
                  <w:szCs w:val="23"/>
                </w:rPr>
                <w:t>Noticing Nature (pay attention to nature to boost feelings of connection)</w:t>
              </w:r>
            </w:hyperlink>
            <w:r w:rsidR="0091036D" w:rsidRPr="0091036D">
              <w:rPr>
                <w:iCs/>
                <w:sz w:val="23"/>
                <w:szCs w:val="23"/>
              </w:rPr>
              <w:t xml:space="preserve"> – 10 minutes</w:t>
            </w:r>
            <w:r w:rsidR="009843E2" w:rsidRPr="0091036D">
              <w:rPr>
                <w:iCs/>
                <w:sz w:val="23"/>
                <w:szCs w:val="23"/>
              </w:rPr>
              <w:br/>
            </w:r>
          </w:p>
          <w:p w14:paraId="442C611E" w14:textId="557844E8" w:rsidR="00393B77" w:rsidRPr="009843E2" w:rsidRDefault="009843E2" w:rsidP="00EA03C1">
            <w:pPr>
              <w:pStyle w:val="ListParagraph"/>
              <w:ind w:left="0"/>
              <w:rPr>
                <w:b/>
                <w:bCs/>
                <w:iCs/>
                <w:sz w:val="23"/>
                <w:szCs w:val="23"/>
              </w:rPr>
            </w:pPr>
            <w:r w:rsidRPr="009843E2">
              <w:rPr>
                <w:b/>
                <w:bCs/>
                <w:iCs/>
                <w:sz w:val="23"/>
                <w:szCs w:val="23"/>
              </w:rPr>
              <w:br/>
            </w:r>
            <w:r w:rsidR="00EA03C1" w:rsidRPr="00BB5623">
              <w:rPr>
                <w:szCs w:val="24"/>
              </w:rPr>
              <w:t>And</w:t>
            </w:r>
            <w:r w:rsidR="00EA03C1">
              <w:rPr>
                <w:szCs w:val="24"/>
              </w:rPr>
              <w:t xml:space="preserve">, </w:t>
            </w:r>
            <w:r w:rsidR="00EA03C1" w:rsidRPr="00BB5623">
              <w:rPr>
                <w:szCs w:val="24"/>
              </w:rPr>
              <w:t xml:space="preserve">if you’re struggling, or looking for some support or </w:t>
            </w:r>
            <w:r w:rsidR="00EA03C1">
              <w:rPr>
                <w:szCs w:val="24"/>
              </w:rPr>
              <w:t>help</w:t>
            </w:r>
            <w:r w:rsidR="00EA03C1" w:rsidRPr="00BB5623">
              <w:rPr>
                <w:szCs w:val="24"/>
              </w:rPr>
              <w:t xml:space="preserve">ful resources, </w:t>
            </w:r>
            <w:r w:rsidR="00EA03C1">
              <w:rPr>
                <w:szCs w:val="24"/>
              </w:rPr>
              <w:t xml:space="preserve">please know that </w:t>
            </w:r>
            <w:r w:rsidR="00EA03C1" w:rsidRPr="00BB5623">
              <w:rPr>
                <w:szCs w:val="24"/>
              </w:rPr>
              <w:t xml:space="preserve">our </w:t>
            </w:r>
            <w:hyperlink r:id="rId75" w:history="1">
              <w:r w:rsidR="00EA03C1" w:rsidRPr="00BB5623">
                <w:rPr>
                  <w:rStyle w:val="Hyperlink"/>
                  <w:szCs w:val="24"/>
                </w:rPr>
                <w:t>EAP</w:t>
              </w:r>
            </w:hyperlink>
            <w:r w:rsidR="00EA03C1" w:rsidRPr="00BB5623">
              <w:rPr>
                <w:szCs w:val="24"/>
              </w:rPr>
              <w:t xml:space="preserve"> is here for you</w:t>
            </w:r>
            <w:r w:rsidR="00EA03C1">
              <w:rPr>
                <w:szCs w:val="24"/>
              </w:rPr>
              <w:t xml:space="preserve"> -- d</w:t>
            </w:r>
            <w:r w:rsidR="00EA03C1" w:rsidRPr="00BB5623">
              <w:rPr>
                <w:szCs w:val="24"/>
              </w:rPr>
              <w:t>on’t hesitate to reach out</w:t>
            </w:r>
            <w:r w:rsidR="00EA03C1">
              <w:rPr>
                <w:szCs w:val="24"/>
              </w:rPr>
              <w:t>:</w:t>
            </w:r>
            <w:r w:rsidR="00EA03C1" w:rsidRPr="00BB5623">
              <w:rPr>
                <w:szCs w:val="24"/>
              </w:rPr>
              <w:t xml:space="preserve"> </w:t>
            </w:r>
            <w:hyperlink r:id="rId76" w:history="1">
              <w:r w:rsidR="00EA03C1" w:rsidRPr="00BB5623">
                <w:rPr>
                  <w:rStyle w:val="Hyperlink"/>
                  <w:szCs w:val="24"/>
                </w:rPr>
                <w:t>1-877-313-4455</w:t>
              </w:r>
            </w:hyperlink>
            <w:r w:rsidR="00EA03C1" w:rsidRPr="00BB5623">
              <w:rPr>
                <w:rStyle w:val="Hyperlink"/>
                <w:szCs w:val="24"/>
              </w:rPr>
              <w:t xml:space="preserve"> </w:t>
            </w:r>
            <w:r w:rsidR="00EA03C1" w:rsidRPr="00BB5623">
              <w:rPr>
                <w:szCs w:val="24"/>
              </w:rPr>
              <w:t xml:space="preserve">or </w:t>
            </w:r>
            <w:hyperlink r:id="rId77" w:anchor="Counseling" w:history="1">
              <w:r w:rsidR="00EA03C1" w:rsidRPr="00BB5623">
                <w:rPr>
                  <w:rStyle w:val="Hyperlink"/>
                  <w:szCs w:val="24"/>
                </w:rPr>
                <w:t>online</w:t>
              </w:r>
            </w:hyperlink>
            <w:r w:rsidR="00EA03C1">
              <w:rPr>
                <w:rStyle w:val="Hyperlink"/>
                <w:szCs w:val="24"/>
              </w:rPr>
              <w:t>.</w:t>
            </w:r>
          </w:p>
          <w:p w14:paraId="7DA415EC" w14:textId="4AF16D8E" w:rsidR="00EC2551" w:rsidRPr="00EC2551" w:rsidRDefault="00EC2551" w:rsidP="00EC2551">
            <w:pPr>
              <w:ind w:left="0"/>
              <w:rPr>
                <w:bCs/>
                <w:sz w:val="23"/>
                <w:szCs w:val="23"/>
              </w:rPr>
            </w:pPr>
          </w:p>
        </w:tc>
      </w:tr>
    </w:tbl>
    <w:p w14:paraId="3235CABA" w14:textId="77777777" w:rsidR="00EC2551" w:rsidRPr="00431A80" w:rsidRDefault="00EC2551" w:rsidP="00431A80">
      <w:pPr>
        <w:spacing w:before="0" w:after="0"/>
        <w:ind w:left="0" w:right="0"/>
        <w:rPr>
          <w:sz w:val="2"/>
          <w:szCs w:val="2"/>
        </w:rPr>
      </w:pPr>
    </w:p>
    <w:sectPr w:rsidR="00EC2551" w:rsidRPr="00431A80" w:rsidSect="00A66B18">
      <w:pgSz w:w="12240" w:h="15840" w:code="1"/>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E1F192" w14:textId="77777777" w:rsidR="00693288" w:rsidRDefault="00693288" w:rsidP="00A66B18">
      <w:pPr>
        <w:spacing w:before="0" w:after="0"/>
      </w:pPr>
      <w:r>
        <w:separator/>
      </w:r>
    </w:p>
  </w:endnote>
  <w:endnote w:type="continuationSeparator" w:id="0">
    <w:p w14:paraId="3F9AB0EC" w14:textId="77777777" w:rsidR="00693288" w:rsidRDefault="00693288" w:rsidP="00A66B1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HGGothicE">
    <w:charset w:val="80"/>
    <w:family w:val="modern"/>
    <w:pitch w:val="fixed"/>
    <w:sig w:usb0="E00002FF" w:usb1="2AC7EDFE" w:usb2="00000012" w:usb3="00000000" w:csb0="00020001" w:csb1="00000000"/>
  </w:font>
  <w:font w:name="Franklin Gothic Medium">
    <w:panose1 w:val="020B0603020102020204"/>
    <w:charset w:val="00"/>
    <w:family w:val="swiss"/>
    <w:pitch w:val="variable"/>
    <w:sig w:usb0="00000287" w:usb1="00000000" w:usb2="00000000" w:usb3="00000000" w:csb0="0000009F" w:csb1="00000000"/>
  </w:font>
  <w:font w:name="HGSoeiKakugothicUB">
    <w:charset w:val="80"/>
    <w:family w:val="modern"/>
    <w:pitch w:val="fixed"/>
    <w:sig w:usb0="E00002FF" w:usb1="2AC7EDFE" w:usb2="00000012" w:usb3="00000000" w:csb0="00020001"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A851F4" w14:textId="77777777" w:rsidR="00693288" w:rsidRDefault="00693288" w:rsidP="00A66B18">
      <w:pPr>
        <w:spacing w:before="0" w:after="0"/>
      </w:pPr>
      <w:r>
        <w:separator/>
      </w:r>
    </w:p>
  </w:footnote>
  <w:footnote w:type="continuationSeparator" w:id="0">
    <w:p w14:paraId="6DE55745" w14:textId="77777777" w:rsidR="00693288" w:rsidRDefault="00693288" w:rsidP="00A66B18">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F159FF"/>
    <w:multiLevelType w:val="hybridMultilevel"/>
    <w:tmpl w:val="1A9C484E"/>
    <w:lvl w:ilvl="0" w:tplc="2FAAD8D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230B11"/>
    <w:multiLevelType w:val="hybridMultilevel"/>
    <w:tmpl w:val="F48A0C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3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05F2706"/>
    <w:multiLevelType w:val="hybridMultilevel"/>
    <w:tmpl w:val="72D4D182"/>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25D807D2"/>
    <w:multiLevelType w:val="hybridMultilevel"/>
    <w:tmpl w:val="FCE8EBCA"/>
    <w:lvl w:ilvl="0" w:tplc="FFFFFFFF">
      <w:start w:val="1"/>
      <w:numFmt w:val="bullet"/>
      <w:lvlText w:val=""/>
      <w:lvlJc w:val="left"/>
      <w:pPr>
        <w:ind w:left="720" w:hanging="360"/>
      </w:pPr>
      <w:rPr>
        <w:rFonts w:ascii="Symbol" w:hAnsi="Symbol" w:hint="default"/>
      </w:rPr>
    </w:lvl>
    <w:lvl w:ilvl="1" w:tplc="525CEFAA">
      <w:start w:val="1"/>
      <w:numFmt w:val="bullet"/>
      <w:lvlText w:val=""/>
      <w:lvlJc w:val="left"/>
      <w:pPr>
        <w:ind w:left="1530" w:hanging="360"/>
      </w:pPr>
      <w:rPr>
        <w:rFonts w:ascii="Symbol" w:hAnsi="Symbol" w:hint="default"/>
        <w:color w:val="auto"/>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296A7BA9"/>
    <w:multiLevelType w:val="hybridMultilevel"/>
    <w:tmpl w:val="6848316C"/>
    <w:lvl w:ilvl="0" w:tplc="FFFFFFFF">
      <w:start w:val="1"/>
      <w:numFmt w:val="bullet"/>
      <w:lvlText w:val=""/>
      <w:lvlJc w:val="left"/>
      <w:pPr>
        <w:ind w:left="720" w:hanging="360"/>
      </w:pPr>
      <w:rPr>
        <w:rFonts w:ascii="Symbol" w:hAnsi="Symbol" w:hint="default"/>
      </w:rPr>
    </w:lvl>
    <w:lvl w:ilvl="1" w:tplc="8D603A72">
      <w:start w:val="1"/>
      <w:numFmt w:val="bullet"/>
      <w:lvlText w:val=""/>
      <w:lvlJc w:val="left"/>
      <w:pPr>
        <w:ind w:left="1440" w:hanging="360"/>
      </w:pPr>
      <w:rPr>
        <w:rFonts w:ascii="Symbol" w:hAnsi="Symbol" w:hint="default"/>
        <w:color w:val="auto"/>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EFA6BF3"/>
    <w:multiLevelType w:val="hybridMultilevel"/>
    <w:tmpl w:val="070478C6"/>
    <w:lvl w:ilvl="0" w:tplc="FFFFFFFF">
      <w:start w:val="1"/>
      <w:numFmt w:val="bullet"/>
      <w:lvlText w:val=""/>
      <w:lvlJc w:val="left"/>
      <w:pPr>
        <w:ind w:left="720" w:hanging="360"/>
      </w:pPr>
      <w:rPr>
        <w:rFonts w:ascii="Symbol" w:hAnsi="Symbol" w:hint="default"/>
      </w:rPr>
    </w:lvl>
    <w:lvl w:ilvl="1" w:tplc="B07E5D3E">
      <w:start w:val="1"/>
      <w:numFmt w:val="bullet"/>
      <w:lvlText w:val=""/>
      <w:lvlJc w:val="left"/>
      <w:pPr>
        <w:ind w:left="1530" w:hanging="360"/>
      </w:pPr>
      <w:rPr>
        <w:rFonts w:ascii="Symbol" w:hAnsi="Symbol" w:hint="default"/>
        <w:color w:val="auto"/>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6DE82DEB"/>
    <w:multiLevelType w:val="hybridMultilevel"/>
    <w:tmpl w:val="B35692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7D6F700A"/>
    <w:multiLevelType w:val="hybridMultilevel"/>
    <w:tmpl w:val="0C06A424"/>
    <w:lvl w:ilvl="0" w:tplc="FFFFFFFF">
      <w:start w:val="1"/>
      <w:numFmt w:val="bullet"/>
      <w:lvlText w:val=""/>
      <w:lvlJc w:val="left"/>
      <w:pPr>
        <w:ind w:left="720" w:hanging="360"/>
      </w:pPr>
      <w:rPr>
        <w:rFonts w:ascii="Symbol" w:hAnsi="Symbol" w:hint="default"/>
      </w:rPr>
    </w:lvl>
    <w:lvl w:ilvl="1" w:tplc="8F9CD31A">
      <w:start w:val="1"/>
      <w:numFmt w:val="bullet"/>
      <w:lvlText w:val=""/>
      <w:lvlJc w:val="left"/>
      <w:pPr>
        <w:ind w:left="1440" w:hanging="360"/>
      </w:pPr>
      <w:rPr>
        <w:rFonts w:ascii="Symbol" w:hAnsi="Symbol" w:hint="default"/>
        <w:color w:val="auto"/>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0"/>
  </w:num>
  <w:num w:numId="5">
    <w:abstractNumId w:val="7"/>
  </w:num>
  <w:num w:numId="6">
    <w:abstractNumId w:val="5"/>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5D34"/>
    <w:rsid w:val="00010A64"/>
    <w:rsid w:val="000630A7"/>
    <w:rsid w:val="00083BAA"/>
    <w:rsid w:val="0008407D"/>
    <w:rsid w:val="00096D08"/>
    <w:rsid w:val="00103E46"/>
    <w:rsid w:val="0010680C"/>
    <w:rsid w:val="00152B0B"/>
    <w:rsid w:val="0016138A"/>
    <w:rsid w:val="001724D2"/>
    <w:rsid w:val="001735CB"/>
    <w:rsid w:val="001766D6"/>
    <w:rsid w:val="00186B91"/>
    <w:rsid w:val="00192419"/>
    <w:rsid w:val="001C270D"/>
    <w:rsid w:val="001E2320"/>
    <w:rsid w:val="00214E28"/>
    <w:rsid w:val="0027457B"/>
    <w:rsid w:val="0028168D"/>
    <w:rsid w:val="002A6956"/>
    <w:rsid w:val="002B08D2"/>
    <w:rsid w:val="002B2265"/>
    <w:rsid w:val="002C0FB1"/>
    <w:rsid w:val="002E789F"/>
    <w:rsid w:val="002F71B2"/>
    <w:rsid w:val="00305829"/>
    <w:rsid w:val="00312920"/>
    <w:rsid w:val="00345BA5"/>
    <w:rsid w:val="00352B81"/>
    <w:rsid w:val="00354679"/>
    <w:rsid w:val="003821BE"/>
    <w:rsid w:val="00390F7D"/>
    <w:rsid w:val="00393B77"/>
    <w:rsid w:val="00394757"/>
    <w:rsid w:val="003A0150"/>
    <w:rsid w:val="003A4330"/>
    <w:rsid w:val="003B2C35"/>
    <w:rsid w:val="003E24DF"/>
    <w:rsid w:val="003F4384"/>
    <w:rsid w:val="0041428F"/>
    <w:rsid w:val="0042622E"/>
    <w:rsid w:val="00431A80"/>
    <w:rsid w:val="00454CF2"/>
    <w:rsid w:val="00483AB8"/>
    <w:rsid w:val="004A2B0D"/>
    <w:rsid w:val="005039F4"/>
    <w:rsid w:val="00504EB6"/>
    <w:rsid w:val="00536CB9"/>
    <w:rsid w:val="0056420B"/>
    <w:rsid w:val="00577691"/>
    <w:rsid w:val="005C2210"/>
    <w:rsid w:val="0061487A"/>
    <w:rsid w:val="00615018"/>
    <w:rsid w:val="0061579C"/>
    <w:rsid w:val="0062123A"/>
    <w:rsid w:val="0062430C"/>
    <w:rsid w:val="00646E75"/>
    <w:rsid w:val="00693288"/>
    <w:rsid w:val="00696785"/>
    <w:rsid w:val="006B0E48"/>
    <w:rsid w:val="006B4F67"/>
    <w:rsid w:val="006D72C4"/>
    <w:rsid w:val="006F6F10"/>
    <w:rsid w:val="00723B37"/>
    <w:rsid w:val="0072413D"/>
    <w:rsid w:val="00744611"/>
    <w:rsid w:val="00751253"/>
    <w:rsid w:val="00783E79"/>
    <w:rsid w:val="007B5AE8"/>
    <w:rsid w:val="007F5192"/>
    <w:rsid w:val="008209DF"/>
    <w:rsid w:val="00831721"/>
    <w:rsid w:val="00862A06"/>
    <w:rsid w:val="008A4F55"/>
    <w:rsid w:val="008A67D0"/>
    <w:rsid w:val="008B755E"/>
    <w:rsid w:val="0091036D"/>
    <w:rsid w:val="00935C85"/>
    <w:rsid w:val="00956FB8"/>
    <w:rsid w:val="009843E2"/>
    <w:rsid w:val="009E28B4"/>
    <w:rsid w:val="009F3398"/>
    <w:rsid w:val="00A122A4"/>
    <w:rsid w:val="00A26FE7"/>
    <w:rsid w:val="00A66B18"/>
    <w:rsid w:val="00A6783B"/>
    <w:rsid w:val="00A83645"/>
    <w:rsid w:val="00A95867"/>
    <w:rsid w:val="00A96CF8"/>
    <w:rsid w:val="00AA089B"/>
    <w:rsid w:val="00AC50D3"/>
    <w:rsid w:val="00AE0880"/>
    <w:rsid w:val="00AE1355"/>
    <w:rsid w:val="00AE1388"/>
    <w:rsid w:val="00AF3982"/>
    <w:rsid w:val="00B15D34"/>
    <w:rsid w:val="00B17044"/>
    <w:rsid w:val="00B26258"/>
    <w:rsid w:val="00B50294"/>
    <w:rsid w:val="00B57D6E"/>
    <w:rsid w:val="00B72E2F"/>
    <w:rsid w:val="00B93312"/>
    <w:rsid w:val="00BE67CF"/>
    <w:rsid w:val="00C31442"/>
    <w:rsid w:val="00C701F7"/>
    <w:rsid w:val="00C70786"/>
    <w:rsid w:val="00C71911"/>
    <w:rsid w:val="00CA2F48"/>
    <w:rsid w:val="00CD32A7"/>
    <w:rsid w:val="00CE2849"/>
    <w:rsid w:val="00D01F7D"/>
    <w:rsid w:val="00D10958"/>
    <w:rsid w:val="00D17D13"/>
    <w:rsid w:val="00D66593"/>
    <w:rsid w:val="00D6796F"/>
    <w:rsid w:val="00D764EE"/>
    <w:rsid w:val="00DD721B"/>
    <w:rsid w:val="00DE6DA2"/>
    <w:rsid w:val="00DF2D30"/>
    <w:rsid w:val="00DF4C00"/>
    <w:rsid w:val="00E2379F"/>
    <w:rsid w:val="00E34EDE"/>
    <w:rsid w:val="00E4786A"/>
    <w:rsid w:val="00E55D74"/>
    <w:rsid w:val="00E64F56"/>
    <w:rsid w:val="00E6540C"/>
    <w:rsid w:val="00E75575"/>
    <w:rsid w:val="00E81E2A"/>
    <w:rsid w:val="00EA03C1"/>
    <w:rsid w:val="00EB3207"/>
    <w:rsid w:val="00EC2551"/>
    <w:rsid w:val="00EE0952"/>
    <w:rsid w:val="00EE1794"/>
    <w:rsid w:val="00EF2E25"/>
    <w:rsid w:val="00F86EA7"/>
    <w:rsid w:val="00F900C3"/>
    <w:rsid w:val="00FA146A"/>
    <w:rsid w:val="00FE0F43"/>
    <w:rsid w:val="00FE78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2DBDA83"/>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8" w:qFormat="1"/>
    <w:lsdException w:name="heading 2" w:semiHidden="1" w:uiPriority="9"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783B"/>
    <w:pPr>
      <w:spacing w:before="40" w:after="360"/>
      <w:ind w:left="720" w:right="720"/>
    </w:pPr>
    <w:rPr>
      <w:rFonts w:eastAsiaTheme="minorHAnsi"/>
      <w:color w:val="595959" w:themeColor="text1" w:themeTint="A6"/>
      <w:kern w:val="20"/>
      <w:szCs w:val="20"/>
    </w:rPr>
  </w:style>
  <w:style w:type="paragraph" w:styleId="Heading1">
    <w:name w:val="heading 1"/>
    <w:basedOn w:val="Normal"/>
    <w:next w:val="Normal"/>
    <w:link w:val="Heading1Char"/>
    <w:uiPriority w:val="8"/>
    <w:unhideWhenUsed/>
    <w:qFormat/>
    <w:rsid w:val="003E24DF"/>
    <w:pPr>
      <w:spacing w:before="0"/>
      <w:contextualSpacing/>
      <w:outlineLvl w:val="0"/>
    </w:pPr>
    <w:rPr>
      <w:rFonts w:asciiTheme="majorHAnsi" w:eastAsiaTheme="majorEastAsia" w:hAnsiTheme="majorHAnsi" w:cstheme="majorBidi"/>
      <w:caps/>
      <w:color w:val="112F51" w:themeColor="accent1" w:themeShade="BF"/>
    </w:rPr>
  </w:style>
  <w:style w:type="paragraph" w:styleId="Heading2">
    <w:name w:val="heading 2"/>
    <w:basedOn w:val="Normal"/>
    <w:next w:val="Normal"/>
    <w:link w:val="Heading2Char"/>
    <w:uiPriority w:val="9"/>
    <w:unhideWhenUsed/>
    <w:qFormat/>
    <w:rsid w:val="004A2B0D"/>
    <w:pPr>
      <w:keepNext/>
      <w:keepLines/>
      <w:spacing w:after="0"/>
      <w:outlineLvl w:val="1"/>
    </w:pPr>
    <w:rPr>
      <w:rFonts w:asciiTheme="majorHAnsi" w:eastAsiaTheme="majorEastAsia" w:hAnsiTheme="majorHAnsi" w:cstheme="majorBidi"/>
      <w:color w:val="112F51" w:themeColor="accent1" w:themeShade="BF"/>
      <w:sz w:val="26"/>
      <w:szCs w:val="26"/>
    </w:rPr>
  </w:style>
  <w:style w:type="paragraph" w:styleId="Heading3">
    <w:name w:val="heading 3"/>
    <w:basedOn w:val="Normal"/>
    <w:next w:val="Normal"/>
    <w:link w:val="Heading3Char"/>
    <w:uiPriority w:val="9"/>
    <w:semiHidden/>
    <w:qFormat/>
    <w:rsid w:val="00010A64"/>
    <w:pPr>
      <w:keepNext/>
      <w:keepLines/>
      <w:spacing w:after="0"/>
      <w:outlineLvl w:val="2"/>
    </w:pPr>
    <w:rPr>
      <w:rFonts w:asciiTheme="majorHAnsi" w:eastAsiaTheme="majorEastAsia" w:hAnsiTheme="majorHAnsi" w:cstheme="majorBidi"/>
      <w:color w:val="0B1F36"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8"/>
    <w:rsid w:val="003E24DF"/>
    <w:rPr>
      <w:rFonts w:asciiTheme="majorHAnsi" w:eastAsiaTheme="majorEastAsia" w:hAnsiTheme="majorHAnsi" w:cstheme="majorBidi"/>
      <w:caps/>
      <w:color w:val="112F51" w:themeColor="accent1" w:themeShade="BF"/>
      <w:kern w:val="20"/>
      <w:sz w:val="20"/>
      <w:szCs w:val="20"/>
    </w:rPr>
  </w:style>
  <w:style w:type="paragraph" w:customStyle="1" w:styleId="Recipient">
    <w:name w:val="Recipient"/>
    <w:basedOn w:val="Normal"/>
    <w:uiPriority w:val="3"/>
    <w:qFormat/>
    <w:rsid w:val="00A66B18"/>
    <w:pPr>
      <w:spacing w:before="840" w:after="40"/>
    </w:pPr>
    <w:rPr>
      <w:b/>
      <w:bCs/>
      <w:color w:val="000000" w:themeColor="text1"/>
    </w:rPr>
  </w:style>
  <w:style w:type="paragraph" w:styleId="Salutation">
    <w:name w:val="Salutation"/>
    <w:basedOn w:val="Normal"/>
    <w:link w:val="SalutationChar"/>
    <w:uiPriority w:val="4"/>
    <w:unhideWhenUsed/>
    <w:qFormat/>
    <w:rsid w:val="00A66B18"/>
    <w:pPr>
      <w:spacing w:before="720"/>
    </w:pPr>
  </w:style>
  <w:style w:type="character" w:customStyle="1" w:styleId="SalutationChar">
    <w:name w:val="Salutation Char"/>
    <w:basedOn w:val="DefaultParagraphFont"/>
    <w:link w:val="Salutation"/>
    <w:uiPriority w:val="4"/>
    <w:rsid w:val="00A66B18"/>
    <w:rPr>
      <w:rFonts w:eastAsiaTheme="minorHAnsi"/>
      <w:color w:val="595959" w:themeColor="text1" w:themeTint="A6"/>
      <w:kern w:val="20"/>
      <w:sz w:val="20"/>
      <w:szCs w:val="20"/>
    </w:rPr>
  </w:style>
  <w:style w:type="paragraph" w:styleId="Closing">
    <w:name w:val="Closing"/>
    <w:basedOn w:val="Normal"/>
    <w:next w:val="Signature"/>
    <w:link w:val="ClosingChar"/>
    <w:uiPriority w:val="6"/>
    <w:unhideWhenUsed/>
    <w:qFormat/>
    <w:rsid w:val="00A6783B"/>
    <w:pPr>
      <w:spacing w:before="480" w:after="960"/>
    </w:pPr>
  </w:style>
  <w:style w:type="character" w:customStyle="1" w:styleId="ClosingChar">
    <w:name w:val="Closing Char"/>
    <w:basedOn w:val="DefaultParagraphFont"/>
    <w:link w:val="Closing"/>
    <w:uiPriority w:val="6"/>
    <w:rsid w:val="00A6783B"/>
    <w:rPr>
      <w:rFonts w:eastAsiaTheme="minorHAnsi"/>
      <w:color w:val="595959" w:themeColor="text1" w:themeTint="A6"/>
      <w:kern w:val="20"/>
      <w:szCs w:val="20"/>
    </w:rPr>
  </w:style>
  <w:style w:type="paragraph" w:styleId="Signature">
    <w:name w:val="Signature"/>
    <w:basedOn w:val="Normal"/>
    <w:link w:val="SignatureChar"/>
    <w:uiPriority w:val="7"/>
    <w:unhideWhenUsed/>
    <w:qFormat/>
    <w:rsid w:val="00A6783B"/>
    <w:pPr>
      <w:contextualSpacing/>
    </w:pPr>
    <w:rPr>
      <w:b/>
      <w:bCs/>
      <w:color w:val="17406D" w:themeColor="accent1"/>
    </w:rPr>
  </w:style>
  <w:style w:type="character" w:customStyle="1" w:styleId="SignatureChar">
    <w:name w:val="Signature Char"/>
    <w:basedOn w:val="DefaultParagraphFont"/>
    <w:link w:val="Signature"/>
    <w:uiPriority w:val="7"/>
    <w:rsid w:val="00A6783B"/>
    <w:rPr>
      <w:rFonts w:eastAsiaTheme="minorHAnsi"/>
      <w:b/>
      <w:bCs/>
      <w:color w:val="17406D" w:themeColor="accent1"/>
      <w:kern w:val="20"/>
      <w:szCs w:val="20"/>
    </w:rPr>
  </w:style>
  <w:style w:type="paragraph" w:styleId="Header">
    <w:name w:val="header"/>
    <w:basedOn w:val="Normal"/>
    <w:link w:val="HeaderChar"/>
    <w:uiPriority w:val="99"/>
    <w:unhideWhenUsed/>
    <w:rsid w:val="003E24DF"/>
    <w:pPr>
      <w:spacing w:after="0"/>
      <w:jc w:val="right"/>
    </w:pPr>
  </w:style>
  <w:style w:type="character" w:customStyle="1" w:styleId="HeaderChar">
    <w:name w:val="Header Char"/>
    <w:basedOn w:val="DefaultParagraphFont"/>
    <w:link w:val="Header"/>
    <w:uiPriority w:val="99"/>
    <w:rsid w:val="003E24DF"/>
    <w:rPr>
      <w:rFonts w:eastAsiaTheme="minorHAnsi"/>
      <w:color w:val="595959" w:themeColor="text1" w:themeTint="A6"/>
      <w:kern w:val="20"/>
      <w:sz w:val="20"/>
      <w:szCs w:val="20"/>
    </w:rPr>
  </w:style>
  <w:style w:type="character" w:styleId="Strong">
    <w:name w:val="Strong"/>
    <w:basedOn w:val="DefaultParagraphFont"/>
    <w:uiPriority w:val="22"/>
    <w:qFormat/>
    <w:rsid w:val="003E24DF"/>
    <w:rPr>
      <w:b/>
      <w:bCs/>
    </w:rPr>
  </w:style>
  <w:style w:type="paragraph" w:customStyle="1" w:styleId="ContactInfo">
    <w:name w:val="Contact Info"/>
    <w:basedOn w:val="Normal"/>
    <w:uiPriority w:val="1"/>
    <w:qFormat/>
    <w:rsid w:val="00A66B18"/>
    <w:pPr>
      <w:spacing w:before="0" w:after="0"/>
    </w:pPr>
    <w:rPr>
      <w:color w:val="FFFFFF" w:themeColor="background1"/>
    </w:rPr>
  </w:style>
  <w:style w:type="character" w:customStyle="1" w:styleId="Heading2Char">
    <w:name w:val="Heading 2 Char"/>
    <w:basedOn w:val="DefaultParagraphFont"/>
    <w:link w:val="Heading2"/>
    <w:uiPriority w:val="9"/>
    <w:rsid w:val="004A2B0D"/>
    <w:rPr>
      <w:rFonts w:asciiTheme="majorHAnsi" w:eastAsiaTheme="majorEastAsia" w:hAnsiTheme="majorHAnsi" w:cstheme="majorBidi"/>
      <w:color w:val="112F51" w:themeColor="accent1" w:themeShade="BF"/>
      <w:kern w:val="20"/>
      <w:sz w:val="26"/>
      <w:szCs w:val="26"/>
    </w:rPr>
  </w:style>
  <w:style w:type="paragraph" w:styleId="NormalWeb">
    <w:name w:val="Normal (Web)"/>
    <w:basedOn w:val="Normal"/>
    <w:uiPriority w:val="99"/>
    <w:semiHidden/>
    <w:unhideWhenUsed/>
    <w:rsid w:val="00083BAA"/>
    <w:pPr>
      <w:spacing w:before="100" w:beforeAutospacing="1" w:after="100" w:afterAutospacing="1"/>
    </w:pPr>
    <w:rPr>
      <w:rFonts w:ascii="Times New Roman" w:eastAsiaTheme="minorEastAsia" w:hAnsi="Times New Roman" w:cs="Times New Roman"/>
      <w:color w:val="auto"/>
      <w:kern w:val="0"/>
      <w:szCs w:val="24"/>
    </w:rPr>
  </w:style>
  <w:style w:type="character" w:styleId="PlaceholderText">
    <w:name w:val="Placeholder Text"/>
    <w:basedOn w:val="DefaultParagraphFont"/>
    <w:uiPriority w:val="99"/>
    <w:semiHidden/>
    <w:rsid w:val="001766D6"/>
    <w:rPr>
      <w:color w:val="808080"/>
    </w:rPr>
  </w:style>
  <w:style w:type="paragraph" w:styleId="Footer">
    <w:name w:val="footer"/>
    <w:basedOn w:val="Normal"/>
    <w:link w:val="FooterChar"/>
    <w:uiPriority w:val="99"/>
    <w:unhideWhenUsed/>
    <w:rsid w:val="00A66B18"/>
    <w:pPr>
      <w:tabs>
        <w:tab w:val="center" w:pos="4680"/>
        <w:tab w:val="right" w:pos="9360"/>
      </w:tabs>
      <w:spacing w:before="0" w:after="0"/>
    </w:pPr>
  </w:style>
  <w:style w:type="character" w:customStyle="1" w:styleId="FooterChar">
    <w:name w:val="Footer Char"/>
    <w:basedOn w:val="DefaultParagraphFont"/>
    <w:link w:val="Footer"/>
    <w:uiPriority w:val="99"/>
    <w:rsid w:val="00A66B18"/>
    <w:rPr>
      <w:rFonts w:eastAsiaTheme="minorHAnsi"/>
      <w:color w:val="595959" w:themeColor="text1" w:themeTint="A6"/>
      <w:kern w:val="20"/>
      <w:sz w:val="20"/>
      <w:szCs w:val="20"/>
    </w:rPr>
  </w:style>
  <w:style w:type="paragraph" w:customStyle="1" w:styleId="Logo">
    <w:name w:val="Logo"/>
    <w:basedOn w:val="Normal"/>
    <w:next w:val="Normal"/>
    <w:link w:val="LogoChar"/>
    <w:qFormat/>
    <w:rsid w:val="00AA089B"/>
    <w:pPr>
      <w:spacing w:before="0" w:after="0"/>
      <w:ind w:left="-180" w:right="-24"/>
      <w:jc w:val="center"/>
    </w:pPr>
    <w:rPr>
      <w:rFonts w:hAnsi="Calibri"/>
      <w:b/>
      <w:bCs/>
      <w:color w:val="FFFFFF" w:themeColor="background1"/>
      <w:spacing w:val="120"/>
      <w:kern w:val="24"/>
      <w:sz w:val="44"/>
      <w:szCs w:val="48"/>
    </w:rPr>
  </w:style>
  <w:style w:type="character" w:customStyle="1" w:styleId="LogoChar">
    <w:name w:val="Logo Char"/>
    <w:basedOn w:val="DefaultParagraphFont"/>
    <w:link w:val="Logo"/>
    <w:rsid w:val="00AA089B"/>
    <w:rPr>
      <w:rFonts w:eastAsiaTheme="minorHAnsi" w:hAnsi="Calibri"/>
      <w:b/>
      <w:bCs/>
      <w:color w:val="FFFFFF" w:themeColor="background1"/>
      <w:spacing w:val="120"/>
      <w:kern w:val="24"/>
      <w:sz w:val="44"/>
      <w:szCs w:val="48"/>
    </w:rPr>
  </w:style>
  <w:style w:type="character" w:styleId="Hyperlink">
    <w:name w:val="Hyperlink"/>
    <w:basedOn w:val="DefaultParagraphFont"/>
    <w:uiPriority w:val="99"/>
    <w:unhideWhenUsed/>
    <w:rsid w:val="00B15D34"/>
    <w:rPr>
      <w:color w:val="0563C1"/>
      <w:u w:val="single"/>
    </w:rPr>
  </w:style>
  <w:style w:type="paragraph" w:styleId="ListParagraph">
    <w:name w:val="List Paragraph"/>
    <w:basedOn w:val="Normal"/>
    <w:uiPriority w:val="34"/>
    <w:qFormat/>
    <w:rsid w:val="00B15D34"/>
    <w:pPr>
      <w:spacing w:before="0" w:after="0"/>
      <w:ind w:right="0"/>
    </w:pPr>
    <w:rPr>
      <w:rFonts w:ascii="Calibri" w:hAnsi="Calibri" w:cs="Calibri"/>
      <w:color w:val="auto"/>
      <w:kern w:val="0"/>
      <w:sz w:val="22"/>
      <w:szCs w:val="22"/>
      <w:lang w:eastAsia="en-US"/>
    </w:rPr>
  </w:style>
  <w:style w:type="character" w:styleId="FollowedHyperlink">
    <w:name w:val="FollowedHyperlink"/>
    <w:basedOn w:val="DefaultParagraphFont"/>
    <w:uiPriority w:val="99"/>
    <w:semiHidden/>
    <w:unhideWhenUsed/>
    <w:rsid w:val="00B15D34"/>
    <w:rPr>
      <w:color w:val="85DFD0" w:themeColor="followedHyperlink"/>
      <w:u w:val="single"/>
    </w:rPr>
  </w:style>
  <w:style w:type="character" w:customStyle="1" w:styleId="UnresolvedMention">
    <w:name w:val="Unresolved Mention"/>
    <w:basedOn w:val="DefaultParagraphFont"/>
    <w:uiPriority w:val="99"/>
    <w:semiHidden/>
    <w:rsid w:val="00B15D34"/>
    <w:rPr>
      <w:color w:val="605E5C"/>
      <w:shd w:val="clear" w:color="auto" w:fill="E1DFDD"/>
    </w:rPr>
  </w:style>
  <w:style w:type="character" w:customStyle="1" w:styleId="Heading3Char">
    <w:name w:val="Heading 3 Char"/>
    <w:basedOn w:val="DefaultParagraphFont"/>
    <w:link w:val="Heading3"/>
    <w:uiPriority w:val="9"/>
    <w:semiHidden/>
    <w:rsid w:val="00010A64"/>
    <w:rPr>
      <w:rFonts w:asciiTheme="majorHAnsi" w:eastAsiaTheme="majorEastAsia" w:hAnsiTheme="majorHAnsi" w:cstheme="majorBidi"/>
      <w:color w:val="0B1F36" w:themeColor="accent1" w:themeShade="7F"/>
      <w:kern w:val="20"/>
    </w:rPr>
  </w:style>
  <w:style w:type="character" w:styleId="Emphasis">
    <w:name w:val="Emphasis"/>
    <w:basedOn w:val="DefaultParagraphFont"/>
    <w:uiPriority w:val="20"/>
    <w:qFormat/>
    <w:rsid w:val="0091036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008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es-wa.zoom.us/webinar/register/WN_aaJ5tbiISMWHGLQbAvvEmg" TargetMode="External"/><Relationship Id="rId18" Type="http://schemas.openxmlformats.org/officeDocument/2006/relationships/hyperlink" Target="https://des-wa.zoom.us/webinar/register/WN_v4Igekc5TvahvdopL5K1ZQ" TargetMode="External"/><Relationship Id="rId26" Type="http://schemas.openxmlformats.org/officeDocument/2006/relationships/hyperlink" Target="https://www.advantageengagement.com/1669/login_company.php" TargetMode="External"/><Relationship Id="rId39" Type="http://schemas.openxmlformats.org/officeDocument/2006/relationships/hyperlink" Target="https://www.verywellmind.com/deep-questions-to-ask-your-friends-8557231" TargetMode="External"/><Relationship Id="rId21" Type="http://schemas.openxmlformats.org/officeDocument/2006/relationships/hyperlink" Target="https://youtu.be/ifbbASbQmfU" TargetMode="External"/><Relationship Id="rId34" Type="http://schemas.openxmlformats.org/officeDocument/2006/relationships/hyperlink" Target="https://greatergood.berkeley.edu/article/item/seven_guidelines_for_healthy_social_connection" TargetMode="External"/><Relationship Id="rId42" Type="http://schemas.openxmlformats.org/officeDocument/2006/relationships/hyperlink" Target="https://psychcentral.com/relationships/how-to-reconnect-after-growing-apart" TargetMode="External"/><Relationship Id="rId47" Type="http://schemas.openxmlformats.org/officeDocument/2006/relationships/hyperlink" Target="https://leadershipfreak.blog/2023/11/21/one-on-ones-7-powerful-phrases-to-use/" TargetMode="External"/><Relationship Id="rId50" Type="http://schemas.openxmlformats.org/officeDocument/2006/relationships/hyperlink" Target="https://hbr.org/2022/03/how-to-be-a-supportive-manager-when-times-are-tough" TargetMode="External"/><Relationship Id="rId55" Type="http://schemas.openxmlformats.org/officeDocument/2006/relationships/hyperlink" Target="https://www.thechoosekindnessproject.org/parents-playbooks-landing-page/parents-playbook-1-how-to-help-a-child-being-bullied/" TargetMode="External"/><Relationship Id="rId63" Type="http://schemas.openxmlformats.org/officeDocument/2006/relationships/hyperlink" Target="https://www.youtube.com/watch?v=k5MfuwMNcMo" TargetMode="External"/><Relationship Id="rId68" Type="http://schemas.openxmlformats.org/officeDocument/2006/relationships/hyperlink" Target="https://www.pbs.org/video/a-community-conversation-the-lonleliness-epidemic-1d8jvd/" TargetMode="External"/><Relationship Id="rId76" Type="http://schemas.openxmlformats.org/officeDocument/2006/relationships/hyperlink" Target="tel:877-313-4455" TargetMode="External"/><Relationship Id="rId7" Type="http://schemas.openxmlformats.org/officeDocument/2006/relationships/webSettings" Target="webSettings.xml"/><Relationship Id="rId71" Type="http://schemas.openxmlformats.org/officeDocument/2006/relationships/hyperlink" Target="https://chrisgermer.com/wp-content/uploads/2020/11/MSC-Compassion-for-Self-and-Others.pdf" TargetMode="External"/><Relationship Id="rId2" Type="http://schemas.openxmlformats.org/officeDocument/2006/relationships/customXml" Target="../customXml/item2.xml"/><Relationship Id="rId16" Type="http://schemas.openxmlformats.org/officeDocument/2006/relationships/hyperlink" Target="https://des-wa.zoom.us/webinar/register/WN_IOKt1CpeSf-wR2IO-_fzQQ" TargetMode="External"/><Relationship Id="rId29" Type="http://schemas.openxmlformats.org/officeDocument/2006/relationships/hyperlink" Target="https://www.betterhealth.vic.gov.au/health/healthyliving/Strong-relationships-strong-health" TargetMode="External"/><Relationship Id="rId11" Type="http://schemas.openxmlformats.org/officeDocument/2006/relationships/hyperlink" Target="https://www.des.wa.gov/services/employee-assistance-program" TargetMode="External"/><Relationship Id="rId24" Type="http://schemas.openxmlformats.org/officeDocument/2006/relationships/hyperlink" Target="https://des.wa.gov/services/hr-finance/washington-state-employee-assistance-program-eap/webinars" TargetMode="External"/><Relationship Id="rId32" Type="http://schemas.openxmlformats.org/officeDocument/2006/relationships/hyperlink" Target="https://www.linkedin.com/pulse/learn-how-find-your-purpose-through-social-connection-brown-licsw/" TargetMode="External"/><Relationship Id="rId37" Type="http://schemas.openxmlformats.org/officeDocument/2006/relationships/hyperlink" Target="https://www.goodgoodgood.co/articles/best-compliments" TargetMode="External"/><Relationship Id="rId40" Type="http://schemas.openxmlformats.org/officeDocument/2006/relationships/hyperlink" Target="https://greatergood.berkeley.edu/video/item/how_love_and_connection_exist_in_micro_moments" TargetMode="External"/><Relationship Id="rId45" Type="http://schemas.openxmlformats.org/officeDocument/2006/relationships/hyperlink" Target="https://www.ccl.org/articles/leading-effectively-articles/create-better-culture-build-belonging-at-work/" TargetMode="External"/><Relationship Id="rId53" Type="http://schemas.openxmlformats.org/officeDocument/2006/relationships/hyperlink" Target="https://www.healthychildren.org/English/family-life/power-of-play/Pages/what-parents-can-do-to-support-friendships.aspx" TargetMode="External"/><Relationship Id="rId58" Type="http://schemas.openxmlformats.org/officeDocument/2006/relationships/hyperlink" Target="https://www.nytimes.com/2022/08/24/well/family/reconnect-parents-teens.html" TargetMode="External"/><Relationship Id="rId66" Type="http://schemas.openxmlformats.org/officeDocument/2006/relationships/hyperlink" Target="https://open.spotify.com/show/1APH6mwtS19NblkV6SEMhb" TargetMode="External"/><Relationship Id="rId74" Type="http://schemas.openxmlformats.org/officeDocument/2006/relationships/hyperlink" Target="https://ggia.berkeley.edu/practice/noticing_nature" TargetMode="External"/><Relationship Id="rId79" Type="http://schemas.openxmlformats.org/officeDocument/2006/relationships/theme" Target="theme/theme1.xml"/><Relationship Id="rId5" Type="http://schemas.openxmlformats.org/officeDocument/2006/relationships/styles" Target="styles.xml"/><Relationship Id="rId61" Type="http://schemas.openxmlformats.org/officeDocument/2006/relationships/hyperlink" Target="https://aeon.co/essays/for-hannah-arendt-totalitarianism-is-rooted-in-loneliness" TargetMode="External"/><Relationship Id="rId10" Type="http://schemas.openxmlformats.org/officeDocument/2006/relationships/image" Target="media/image1.png"/><Relationship Id="rId19" Type="http://schemas.openxmlformats.org/officeDocument/2006/relationships/hyperlink" Target="https://des.wa.gov/services/employee-assistance-program/webinars" TargetMode="External"/><Relationship Id="rId31" Type="http://schemas.openxmlformats.org/officeDocument/2006/relationships/hyperlink" Target="https://medium.com/@av212174/the-importance-of-social-connections-for-self-development-and-self-care-bdc5805cf64f" TargetMode="External"/><Relationship Id="rId44" Type="http://schemas.openxmlformats.org/officeDocument/2006/relationships/hyperlink" Target="https://www.octanner.com/global-culture-report/2023-workplace-community" TargetMode="External"/><Relationship Id="rId52" Type="http://schemas.openxmlformats.org/officeDocument/2006/relationships/hyperlink" Target="file:///\\des.wa.lcl\doc\WSD\EAP\Resources%20by%20topic\K12\Get%20Connected%20Creative%20Ideas%20for%20Building%20Staff%20Relationships_HealthierGeneration.org_Resource%20759.pdf" TargetMode="External"/><Relationship Id="rId60" Type="http://schemas.openxmlformats.org/officeDocument/2006/relationships/hyperlink" Target="https://www.parents.com/parenting/better-parenting/teenagers/ways-to-connect-better-with-your-teen/" TargetMode="External"/><Relationship Id="rId65" Type="http://schemas.openxmlformats.org/officeDocument/2006/relationships/hyperlink" Target="https://ourfabriq.com/article/books-improve-social-health" TargetMode="External"/><Relationship Id="rId73" Type="http://schemas.openxmlformats.org/officeDocument/2006/relationships/hyperlink" Target="https://ggia.berkeley.edu/practice/small_talk" TargetMode="External"/><Relationship Id="rId78"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des-wa.zoom.us/webinar/register/WN_jtZBmv5sRcuLs6-n1yvkCA" TargetMode="External"/><Relationship Id="rId22" Type="http://schemas.openxmlformats.org/officeDocument/2006/relationships/hyperlink" Target="https://youtu.be/Zabqy_ryntE" TargetMode="External"/><Relationship Id="rId27" Type="http://schemas.openxmlformats.org/officeDocument/2006/relationships/hyperlink" Target="https://www.hhs.gov/surgeongeneral/priorities/connection/index.html?utm_source=osg_social&amp;utm_medium=osg_social&amp;utm_campaign=osg_sg_gov_vm" TargetMode="External"/><Relationship Id="rId30" Type="http://schemas.openxmlformats.org/officeDocument/2006/relationships/hyperlink" Target="https://www.cdc.gov/emotional-wellbeing/social-connectedness/affect-health.htm" TargetMode="External"/><Relationship Id="rId35" Type="http://schemas.openxmlformats.org/officeDocument/2006/relationships/hyperlink" Target="https://greatergood.berkeley.edu/article/item/is_avoiding_other_peoples_suffering_good_for_your_mental_health" TargetMode="External"/><Relationship Id="rId43" Type="http://schemas.openxmlformats.org/officeDocument/2006/relationships/hyperlink" Target="https://www.mindtools.com/aorqe4z/building-good-work-relationships" TargetMode="External"/><Relationship Id="rId48" Type="http://schemas.openxmlformats.org/officeDocument/2006/relationships/hyperlink" Target="https://greatergood.berkeley.edu/article/item/four_ways_to_create_high_quality_connections_at_work" TargetMode="External"/><Relationship Id="rId56" Type="http://schemas.openxmlformats.org/officeDocument/2006/relationships/hyperlink" Target="https://www.ahaparenting.com/read/10-habits-to-stay-connected-to-your-child" TargetMode="External"/><Relationship Id="rId64" Type="http://schemas.openxmlformats.org/officeDocument/2006/relationships/hyperlink" Target="https://www.ted.com/playlists/367/how_to_connect_with_others" TargetMode="External"/><Relationship Id="rId69" Type="http://schemas.openxmlformats.org/officeDocument/2006/relationships/hyperlink" Target="https://ggia.berkeley.edu/practice/feeling_supported" TargetMode="External"/><Relationship Id="rId77" Type="http://schemas.openxmlformats.org/officeDocument/2006/relationships/hyperlink" Target="https://des.wa.gov/services/hr-finance/washington-state-employee-assistance-program-eap/employees" TargetMode="External"/><Relationship Id="rId8" Type="http://schemas.openxmlformats.org/officeDocument/2006/relationships/footnotes" Target="footnotes.xml"/><Relationship Id="rId51" Type="http://schemas.openxmlformats.org/officeDocument/2006/relationships/hyperlink" Target="https://www.gallup.com/workplace/397058/increasing-importance-best-friend-work.aspx" TargetMode="External"/><Relationship Id="rId72" Type="http://schemas.openxmlformats.org/officeDocument/2006/relationships/hyperlink" Target="https://www.youtube.com/watch?v=ifoAGe5srm8" TargetMode="External"/><Relationship Id="rId3" Type="http://schemas.openxmlformats.org/officeDocument/2006/relationships/customXml" Target="../customXml/item3.xml"/><Relationship Id="rId12" Type="http://schemas.openxmlformats.org/officeDocument/2006/relationships/hyperlink" Target="https://des.wa.gov/services/hr-finance/washington-state-employee-assistance-program-eap/webinars" TargetMode="External"/><Relationship Id="rId17" Type="http://schemas.openxmlformats.org/officeDocument/2006/relationships/hyperlink" Target="https://des-wa.zoom.us/webinar/register/WN_AKVB1DCCRNONrp9AG7Foqg" TargetMode="External"/><Relationship Id="rId25" Type="http://schemas.openxmlformats.org/officeDocument/2006/relationships/hyperlink" Target="https://www.advantageengagement.com/1669/login_company.php" TargetMode="External"/><Relationship Id="rId33" Type="http://schemas.openxmlformats.org/officeDocument/2006/relationships/hyperlink" Target="https://www.rwjf.org/en/insights/blog/2021/11/how-local-leaders-can-create-socially-connected-communities.html" TargetMode="External"/><Relationship Id="rId38" Type="http://schemas.openxmlformats.org/officeDocument/2006/relationships/hyperlink" Target="https://www.verywellmind.com/things-to-say-when-youre-not-ok-8575276" TargetMode="External"/><Relationship Id="rId46" Type="http://schemas.openxmlformats.org/officeDocument/2006/relationships/hyperlink" Target="https://www.ccl.org/webinars/leading-with-inclusion-and-belonging-in-the-workplace/" TargetMode="External"/><Relationship Id="rId59" Type="http://schemas.openxmlformats.org/officeDocument/2006/relationships/hyperlink" Target="https://www.unicef.org/parenting/child-care/11-tips-communicating-your-teen" TargetMode="External"/><Relationship Id="rId67" Type="http://schemas.openxmlformats.org/officeDocument/2006/relationships/hyperlink" Target="https://open.spotify.com/show/6cqQK1NR5KuwvC0hmCzXrN" TargetMode="External"/><Relationship Id="rId20" Type="http://schemas.openxmlformats.org/officeDocument/2006/relationships/hyperlink" Target="https://des.wa.gov/services/employee-assistance-program/webinars" TargetMode="External"/><Relationship Id="rId41" Type="http://schemas.openxmlformats.org/officeDocument/2006/relationships/hyperlink" Target="https://theeverygirl.com/reconnect-old-friend/" TargetMode="External"/><Relationship Id="rId54" Type="http://schemas.openxmlformats.org/officeDocument/2006/relationships/hyperlink" Target="https://itgetsbetter.org/videos/it-gets-better-free-mom-hugs-founder-sara-cunningham-2/" TargetMode="External"/><Relationship Id="rId62" Type="http://schemas.openxmlformats.org/officeDocument/2006/relationships/hyperlink" Target="https://greatergood.berkeley.edu/article/item/11_things_to_do_when_you_feel_lonely" TargetMode="External"/><Relationship Id="rId70" Type="http://schemas.openxmlformats.org/officeDocument/2006/relationships/hyperlink" Target="file:///C:\Users\randeeg179\AppData\Local\Microsoft\Windows\INetCache\Content.Outlook\IIUCWGRP\How%20Strong%20are%20Your%20Social%20Connections%20(" TargetMode="External"/><Relationship Id="rId75" Type="http://schemas.openxmlformats.org/officeDocument/2006/relationships/hyperlink" Target="https://des.wa.gov/services/hr-finance/washington-state-employee-assistance-program-eap/employees"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des-wa.zoom.us/webinar/register/WN_IklIlPYqTCGn3bb9_53T0w" TargetMode="External"/><Relationship Id="rId23" Type="http://schemas.openxmlformats.org/officeDocument/2006/relationships/hyperlink" Target="https://youtu.be/uRiVKsGOARE" TargetMode="External"/><Relationship Id="rId28" Type="http://schemas.openxmlformats.org/officeDocument/2006/relationships/hyperlink" Target="https://www.npr.org/2023/05/02/1173418268/loneliness-connection-mental-health-dementia-surgeon-general" TargetMode="External"/><Relationship Id="rId36" Type="http://schemas.openxmlformats.org/officeDocument/2006/relationships/hyperlink" Target="https://greatergood.berkeley.edu/article/item/why_we_should_share_our_good_news_not_just_our_struggles" TargetMode="External"/><Relationship Id="rId49" Type="http://schemas.openxmlformats.org/officeDocument/2006/relationships/hyperlink" Target="https://www.workplacestrategiesformentalhealth.com/resources/supportive-conversation-library" TargetMode="External"/><Relationship Id="rId57" Type="http://schemas.openxmlformats.org/officeDocument/2006/relationships/hyperlink" Target="https://www.positiveparentingsolutions.com/parenting/connect-with-your-chil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rlee.osburn@des.wa.gov\AppData\Local\Microsoft\Office\16.0\DTS\en-US%7b632509B3-044D-411A-97DD-141A763A968B%7d\%7bACCEA3A4-2747-4652-A527-644FF8F23258%7dtf56348247_win32.dotx" TargetMode="External"/></Relationships>
</file>

<file path=word/theme/theme1.xml><?xml version="1.0" encoding="utf-8"?>
<a:theme xmlns:a="http://schemas.openxmlformats.org/drawingml/2006/main" name="Office Theme">
  <a:themeElements>
    <a:clrScheme name="Custom 12">
      <a:dk1>
        <a:sysClr val="windowText" lastClr="000000"/>
      </a:dk1>
      <a:lt1>
        <a:sysClr val="window" lastClr="FFFFFF"/>
      </a:lt1>
      <a:dk2>
        <a:srgbClr val="17406D"/>
      </a:dk2>
      <a:lt2>
        <a:srgbClr val="DBEFF9"/>
      </a:lt2>
      <a:accent1>
        <a:srgbClr val="17406D"/>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24" ma:contentTypeDescription="Create a new document." ma:contentTypeScope="" ma:versionID="2d714a3296df14eba7a100bb665443ca">
  <xsd:schema xmlns:xsd="http://www.w3.org/2001/XMLSchema" xmlns:xs="http://www.w3.org/2001/XMLSchema" xmlns:p="http://schemas.microsoft.com/office/2006/metadata/properties" xmlns:ns1="http://schemas.microsoft.com/sharepoint/v3" xmlns:ns2="71af3243-3dd4-4a8d-8c0d-dd76da1f02a5" xmlns:ns3="16c05727-aa75-4e4a-9b5f-8a80a1165891" xmlns:ns4="230e9df3-be65-4c73-a93b-d1236ebd677e" targetNamespace="http://schemas.microsoft.com/office/2006/metadata/properties" ma:root="true" ma:fieldsID="49549bf45bfbbfb6cffed527380e77e1" ns1:_="" ns2:_="" ns3:_="" ns4:_="">
    <xsd:import namespace="http://schemas.microsoft.com/sharepoint/v3"/>
    <xsd:import namespace="71af3243-3dd4-4a8d-8c0d-dd76da1f02a5"/>
    <xsd:import namespace="16c05727-aa75-4e4a-9b5f-8a80a1165891"/>
    <xsd:import namespace="230e9df3-be65-4c73-a93b-d1236ebd677e"/>
    <xsd:element name="properties">
      <xsd:complexType>
        <xsd:sequence>
          <xsd:element name="documentManagement">
            <xsd:complexType>
              <xsd:all>
                <xsd:element ref="ns2:Status" minOccurs="0"/>
                <xsd:element ref="ns2:Image" minOccurs="0"/>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element ref="ns1:_ip_UnifiedCompliancePolicyProperties" minOccurs="0"/>
                <xsd:element ref="ns1:_ip_UnifiedCompliancePolicyUIAction" minOccurs="0"/>
                <xsd:element ref="ns4:TaxCatchAll" minOccurs="0"/>
                <xsd:element ref="ns2:ImageTagsTaxHTField" minOccurs="0"/>
                <xsd:element ref="ns2:MediaServiceLocation" minOccurs="0"/>
                <xsd:element ref="ns2:MediaLengthInSeconds" minOccurs="0"/>
                <xsd:element ref="ns2:Backgrou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ma:readOnly="false">
      <xsd:simpleType>
        <xsd:restriction base="dms:Note"/>
      </xsd:simpleType>
    </xsd:element>
    <xsd:element name="_ip_UnifiedCompliancePolicyUIAction" ma:index="21" nillable="true" ma:displayName="Unified Compliance Policy UI Action" ma:hidden="true" ma:internalName="_ip_UnifiedCompliancePolicyUIAc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Status" ma:index="2" nillable="true" ma:displayName="Status" ma:default="Not started" ma:format="Dropdown" ma:internalName="Status" ma:readOnly="false">
      <xsd:simpleType>
        <xsd:restriction base="dms:Choice">
          <xsd:enumeration value="Not started"/>
          <xsd:enumeration value="In Progress"/>
          <xsd:enumeration value="Completed"/>
        </xsd:restriction>
      </xsd:simpleType>
    </xsd:element>
    <xsd:element name="Image" ma:index="3" nillable="true" ma:displayName="Image" ma:format="Image" ma:internalName="Image"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hidden="true" ma:internalName="MediaServiceOCR" ma:readOnly="true">
      <xsd:simpleType>
        <xsd:restriction base="dms:Note"/>
      </xsd:simpleType>
    </xsd:element>
    <xsd:element name="MediaServiceAutoTags" ma:index="11" nillable="true" ma:displayName="MediaServiceAutoTags" ma:hidden="true"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hidden="true" ma:internalName="MediaServiceKeyPoints" ma:readOnly="false">
      <xsd:simpleType>
        <xsd:restriction base="dms:Note"/>
      </xsd:simpleType>
    </xsd:element>
    <xsd:element name="MediaServiceDateTaken" ma:index="18" nillable="true" ma:displayName="MediaServiceDateTaken" ma:hidden="true" ma:internalName="MediaServiceDateTaken" ma:readOnly="true">
      <xsd:simpleType>
        <xsd:restriction base="dms:Text"/>
      </xsd:simpleType>
    </xsd:element>
    <xsd:element name="ImageTagsTaxHTField" ma:index="25" nillable="true" ma:taxonomy="true" ma:internalName="ImageTagsTaxHTField" ma:taxonomyFieldName="MediaServiceImageTags" ma:displayName="Image Tags" ma:readOnly="false" ma:fieldId="{5cf76f15-5ced-4ddc-b409-7134ff3c332f}" ma:taxonomyMulti="true" ma:sspId="e385fb40-52d4-4fae-9c5b-3e8ff8a5878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Background" ma:index="28" nillable="true" ma:displayName="Background" ma:default="0" ma:format="Dropdown" ma:internalName="Background">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hidden="true" ma:internalName="SharedWithDetail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3f6bfcbc-3db3-4ae6-bd76-326f0798ad28}" ma:internalName="TaxCatchAll" ma:readOnly="false" ma:showField="CatchAllData" ma:web="16c05727-aa75-4e4a-9b5f-8a80a11658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Image xmlns="71af3243-3dd4-4a8d-8c0d-dd76da1f02a5">
      <Url xsi:nil="true"/>
      <Description xsi:nil="true"/>
    </Image>
    <Status xmlns="71af3243-3dd4-4a8d-8c0d-dd76da1f02a5">Not started</Status>
    <Background xmlns="71af3243-3dd4-4a8d-8c0d-dd76da1f02a5">false</Background>
    <_ip_UnifiedCompliancePolicyProperties xmlns="http://schemas.microsoft.com/sharepoint/v3" xsi:nil="true"/>
    <ImageTagsTaxHTField xmlns="71af3243-3dd4-4a8d-8c0d-dd76da1f02a5">
      <Terms xmlns="http://schemas.microsoft.com/office/infopath/2007/PartnerControls"/>
    </ImageTagsTaxHTField>
    <TaxCatchAll xmlns="230e9df3-be65-4c73-a93b-d1236ebd677e" xsi:nil="true"/>
    <MediaServiceKeyPoints xmlns="71af3243-3dd4-4a8d-8c0d-dd76da1f02a5" xsi:nil="true"/>
  </documentManagement>
</p:properties>
</file>

<file path=customXml/itemProps1.xml><?xml version="1.0" encoding="utf-8"?>
<ds:datastoreItem xmlns:ds="http://schemas.openxmlformats.org/officeDocument/2006/customXml" ds:itemID="{AE09AE5A-B3B6-44BC-8570-615CB5E05AA8}">
  <ds:schemaRefs>
    <ds:schemaRef ds:uri="http://schemas.microsoft.com/sharepoint/v3/contenttype/forms"/>
  </ds:schemaRefs>
</ds:datastoreItem>
</file>

<file path=customXml/itemProps2.xml><?xml version="1.0" encoding="utf-8"?>
<ds:datastoreItem xmlns:ds="http://schemas.openxmlformats.org/officeDocument/2006/customXml" ds:itemID="{F3428B7B-A1F9-4CED-B52D-314C139B24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1af3243-3dd4-4a8d-8c0d-dd76da1f02a5"/>
    <ds:schemaRef ds:uri="16c05727-aa75-4e4a-9b5f-8a80a1165891"/>
    <ds:schemaRef ds:uri="230e9df3-be65-4c73-a93b-d1236ebd67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3B74C0E-7993-40E1-930F-CF78C434EB62}">
  <ds:schemaRefs>
    <ds:schemaRef ds:uri="http://schemas.microsoft.com/office/2006/metadata/properties"/>
    <ds:schemaRef ds:uri="http://schemas.microsoft.com/office/infopath/2007/PartnerControls"/>
    <ds:schemaRef ds:uri="http://schemas.microsoft.com/sharepoint/v3"/>
    <ds:schemaRef ds:uri="71af3243-3dd4-4a8d-8c0d-dd76da1f02a5"/>
    <ds:schemaRef ds:uri="230e9df3-be65-4c73-a93b-d1236ebd677e"/>
  </ds:schemaRefs>
</ds:datastoreItem>
</file>

<file path=docProps/app.xml><?xml version="1.0" encoding="utf-8"?>
<Properties xmlns="http://schemas.openxmlformats.org/officeDocument/2006/extended-properties" xmlns:vt="http://schemas.openxmlformats.org/officeDocument/2006/docPropsVTypes">
  <Template>{ACCEA3A4-2747-4652-A527-644FF8F23258}tf56348247_win32</Template>
  <TotalTime>0</TotalTime>
  <Pages>4</Pages>
  <Words>1227</Words>
  <Characters>6788</Characters>
  <Application>Microsoft Office Word</Application>
  <DocSecurity>0</DocSecurity>
  <Lines>134</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2024-02-28T21:32:00Z</dcterms:created>
  <dcterms:modified xsi:type="dcterms:W3CDTF">2024-02-28T21:32:00Z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y fmtid="{D5CDD505-2E9C-101B-9397-08002B2CF9AE}" pid="3" name="GrammarlyDocumentId">
    <vt:lpwstr>3ae646d58add13cbac4a89cb8b536b66881650506cac6f7517748ac7772e2d10</vt:lpwstr>
  </property>
</Properties>
</file>